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B4CB8" w14:textId="77777777"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B7489A" w14:paraId="0BD23991" w14:textId="77777777" w:rsidTr="00EA3524">
        <w:tc>
          <w:tcPr>
            <w:tcW w:w="10065" w:type="dxa"/>
            <w:shd w:val="clear" w:color="auto" w:fill="auto"/>
          </w:tcPr>
          <w:p w14:paraId="704B2F1E" w14:textId="77777777" w:rsidR="00DB18B5" w:rsidRPr="00C02874" w:rsidRDefault="00DB18B5" w:rsidP="004B375A">
            <w:pPr>
              <w:pStyle w:val="Rientrocorpodeltesto21"/>
              <w:spacing w:after="0" w:line="360" w:lineRule="auto"/>
              <w:ind w:left="1440" w:hanging="1440"/>
              <w:jc w:val="center"/>
              <w:rPr>
                <w:b/>
                <w:bCs/>
                <w:lang w:val="de-DE"/>
              </w:rPr>
            </w:pPr>
          </w:p>
          <w:p w14:paraId="0F5B90E8" w14:textId="68449679" w:rsidR="00F05E39" w:rsidRPr="00B7489A" w:rsidRDefault="00A94C3A" w:rsidP="004B375A">
            <w:pPr>
              <w:pStyle w:val="Rientrocorpodeltesto21"/>
              <w:spacing w:after="0" w:line="360" w:lineRule="auto"/>
              <w:ind w:left="1440" w:hanging="1440"/>
              <w:jc w:val="center"/>
              <w:rPr>
                <w:b/>
                <w:bCs/>
                <w:lang w:val="de-DE"/>
              </w:rPr>
            </w:pPr>
            <w:r>
              <w:rPr>
                <w:b/>
                <w:bCs/>
                <w:lang w:val="de-DE"/>
              </w:rPr>
              <w:t>Anlage A2</w:t>
            </w:r>
          </w:p>
          <w:p w14:paraId="46D2C343" w14:textId="7E14A16D" w:rsidR="00202513" w:rsidRPr="00B7489A" w:rsidRDefault="00A94C3A" w:rsidP="004B375A">
            <w:pPr>
              <w:pStyle w:val="Rientrocorpodeltesto21"/>
              <w:spacing w:after="0" w:line="360" w:lineRule="auto"/>
              <w:ind w:left="1440" w:hanging="1440"/>
              <w:jc w:val="center"/>
              <w:rPr>
                <w:b/>
                <w:bCs/>
                <w:lang w:val="de-DE"/>
              </w:rPr>
            </w:pPr>
            <w:r>
              <w:rPr>
                <w:b/>
                <w:sz w:val="18"/>
                <w:szCs w:val="18"/>
                <w:lang w:val="de-DE"/>
              </w:rPr>
              <w:t>Zusammensetzung der Arbeitsgruppe</w:t>
            </w:r>
          </w:p>
          <w:p w14:paraId="1E99B6E9" w14:textId="77777777" w:rsidR="00F05E39" w:rsidRPr="00B7489A" w:rsidRDefault="00F05E39" w:rsidP="004B375A">
            <w:pPr>
              <w:spacing w:line="360" w:lineRule="auto"/>
              <w:jc w:val="both"/>
              <w:rPr>
                <w:b/>
                <w:bCs/>
                <w:i/>
                <w:sz w:val="18"/>
                <w:szCs w:val="18"/>
                <w:lang w:val="de-DE"/>
              </w:rPr>
            </w:pPr>
          </w:p>
          <w:p w14:paraId="03715E28" w14:textId="77777777" w:rsidR="00A94C3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xml:space="preserve"> </w:t>
            </w:r>
            <w:r w:rsidR="00E24C8F" w:rsidRPr="00B7489A">
              <w:rPr>
                <w:b/>
                <w:bCs/>
                <w:i/>
                <w:sz w:val="18"/>
                <w:szCs w:val="18"/>
                <w:lang w:val="de-DE"/>
              </w:rPr>
              <w:t>Wirtschaftsteilnehmern</w:t>
            </w:r>
            <w:r w:rsidR="00385205">
              <w:rPr>
                <w:b/>
                <w:bCs/>
                <w:i/>
                <w:sz w:val="18"/>
                <w:szCs w:val="18"/>
                <w:lang w:val="de-DE"/>
              </w:rPr>
              <w:t xml:space="preserve">, in einzelner und zusammengeschlossener Form, </w:t>
            </w:r>
            <w:r w:rsidRPr="00B7489A">
              <w:rPr>
                <w:b/>
                <w:bCs/>
                <w:i/>
                <w:sz w:val="18"/>
                <w:szCs w:val="18"/>
                <w:lang w:val="de-DE"/>
              </w:rPr>
              <w:t xml:space="preserve">ausgefüllt </w:t>
            </w:r>
            <w:r w:rsidR="00A94C3A">
              <w:rPr>
                <w:b/>
                <w:bCs/>
                <w:i/>
                <w:sz w:val="18"/>
                <w:szCs w:val="18"/>
                <w:lang w:val="de-DE"/>
              </w:rPr>
              <w:t xml:space="preserve">und unterschrieben </w:t>
            </w:r>
            <w:r w:rsidRPr="00B7489A">
              <w:rPr>
                <w:b/>
                <w:bCs/>
                <w:i/>
                <w:sz w:val="18"/>
                <w:szCs w:val="18"/>
                <w:lang w:val="de-DE"/>
              </w:rPr>
              <w:t>werden</w:t>
            </w:r>
            <w:r w:rsidR="00FD3129" w:rsidRPr="00B7489A">
              <w:rPr>
                <w:b/>
                <w:bCs/>
                <w:i/>
                <w:sz w:val="18"/>
                <w:szCs w:val="18"/>
                <w:lang w:val="de-DE"/>
              </w:rPr>
              <w:t xml:space="preserve">. </w:t>
            </w:r>
          </w:p>
          <w:p w14:paraId="3F92B790" w14:textId="77777777" w:rsidR="00A94C3A" w:rsidRDefault="00A94C3A" w:rsidP="004B375A">
            <w:pPr>
              <w:spacing w:line="360" w:lineRule="auto"/>
              <w:jc w:val="both"/>
              <w:rPr>
                <w:b/>
                <w:bCs/>
                <w:i/>
                <w:sz w:val="18"/>
                <w:szCs w:val="18"/>
                <w:lang w:val="de-DE"/>
              </w:rPr>
            </w:pPr>
          </w:p>
          <w:p w14:paraId="0A0ACCC2" w14:textId="27C33F7C" w:rsidR="00F05E39" w:rsidRPr="00A94C3A" w:rsidRDefault="00FD3129" w:rsidP="004B375A">
            <w:pPr>
              <w:spacing w:line="360" w:lineRule="auto"/>
              <w:jc w:val="both"/>
              <w:rPr>
                <w:b/>
                <w:bCs/>
                <w:i/>
                <w:sz w:val="18"/>
                <w:szCs w:val="18"/>
                <w:u w:val="single"/>
                <w:lang w:val="de-DE"/>
              </w:rPr>
            </w:pPr>
            <w:r w:rsidRPr="00A94C3A">
              <w:rPr>
                <w:b/>
                <w:bCs/>
                <w:i/>
                <w:sz w:val="18"/>
                <w:szCs w:val="18"/>
                <w:u w:val="single"/>
                <w:lang w:val="de-DE"/>
              </w:rPr>
              <w:t xml:space="preserve">Im Falle von </w:t>
            </w:r>
            <w:r w:rsidR="00A94C3A" w:rsidRPr="00A94C3A">
              <w:rPr>
                <w:b/>
                <w:bCs/>
                <w:i/>
                <w:sz w:val="18"/>
                <w:szCs w:val="18"/>
                <w:u w:val="single"/>
                <w:lang w:val="de-DE"/>
              </w:rPr>
              <w:t xml:space="preserve">bereits gegründeten </w:t>
            </w:r>
            <w:r w:rsidR="00F05E39" w:rsidRPr="00A94C3A">
              <w:rPr>
                <w:b/>
                <w:bCs/>
                <w:i/>
                <w:sz w:val="18"/>
                <w:szCs w:val="18"/>
                <w:u w:val="single"/>
                <w:lang w:val="de-DE"/>
              </w:rPr>
              <w:t xml:space="preserve">Bietergemeinschaften, </w:t>
            </w:r>
            <w:r w:rsidR="00CB47B7" w:rsidRPr="00A94C3A">
              <w:rPr>
                <w:b/>
                <w:bCs/>
                <w:i/>
                <w:sz w:val="18"/>
                <w:szCs w:val="18"/>
                <w:u w:val="single"/>
                <w:lang w:val="de-DE"/>
              </w:rPr>
              <w:t>gewöhnlichen</w:t>
            </w:r>
            <w:r w:rsidR="00F05E39" w:rsidRPr="00A94C3A">
              <w:rPr>
                <w:b/>
                <w:bCs/>
                <w:i/>
                <w:sz w:val="18"/>
                <w:szCs w:val="18"/>
                <w:u w:val="single"/>
                <w:lang w:val="de-DE"/>
              </w:rPr>
              <w:t xml:space="preserve"> Konsortien, Unternehmensnetzwerke</w:t>
            </w:r>
            <w:r w:rsidRPr="00A94C3A">
              <w:rPr>
                <w:b/>
                <w:bCs/>
                <w:i/>
                <w:sz w:val="18"/>
                <w:szCs w:val="18"/>
                <w:u w:val="single"/>
                <w:lang w:val="de-DE"/>
              </w:rPr>
              <w:t>n</w:t>
            </w:r>
            <w:r w:rsidR="00F05E39" w:rsidRPr="00A94C3A">
              <w:rPr>
                <w:b/>
                <w:bCs/>
                <w:i/>
                <w:sz w:val="18"/>
                <w:szCs w:val="18"/>
                <w:u w:val="single"/>
                <w:lang w:val="de-DE"/>
              </w:rPr>
              <w:t xml:space="preserve"> und EWIV muss</w:t>
            </w:r>
            <w:r w:rsidR="00A94C3A" w:rsidRPr="00A94C3A">
              <w:rPr>
                <w:b/>
                <w:bCs/>
                <w:i/>
                <w:sz w:val="18"/>
                <w:szCs w:val="18"/>
                <w:u w:val="single"/>
                <w:lang w:val="de-DE"/>
              </w:rPr>
              <w:t xml:space="preserve"> eine einzige Anlage A2 ausgefüllt, vom gesetzlichen Vertreter des Beauftragten/Gruppenbeauftragten unterschrieben und auf das Portal hochgeladen werden.</w:t>
            </w:r>
          </w:p>
          <w:p w14:paraId="4ACAE416" w14:textId="77777777" w:rsidR="00A94C3A" w:rsidRPr="00A94C3A" w:rsidRDefault="00A94C3A" w:rsidP="004B375A">
            <w:pPr>
              <w:spacing w:line="360" w:lineRule="auto"/>
              <w:jc w:val="both"/>
              <w:rPr>
                <w:b/>
                <w:bCs/>
                <w:i/>
                <w:sz w:val="18"/>
                <w:szCs w:val="18"/>
                <w:u w:val="single"/>
                <w:lang w:val="de-DE"/>
              </w:rPr>
            </w:pPr>
          </w:p>
          <w:p w14:paraId="649CEC91" w14:textId="2C36577F" w:rsidR="00A94C3A" w:rsidRPr="00A94C3A" w:rsidRDefault="00A94C3A" w:rsidP="004B375A">
            <w:pPr>
              <w:spacing w:line="360" w:lineRule="auto"/>
              <w:jc w:val="both"/>
              <w:rPr>
                <w:b/>
                <w:bCs/>
                <w:i/>
                <w:sz w:val="18"/>
                <w:szCs w:val="18"/>
                <w:u w:val="single"/>
                <w:lang w:val="de-DE"/>
              </w:rPr>
            </w:pPr>
            <w:r w:rsidRPr="00A94C3A">
              <w:rPr>
                <w:b/>
                <w:bCs/>
                <w:i/>
                <w:sz w:val="18"/>
                <w:szCs w:val="18"/>
                <w:u w:val="single"/>
                <w:lang w:val="de-DE"/>
              </w:rPr>
              <w:t>Im Falle von noch zu gründenden Bietergemeinschaften, gewöhnlichen Konsortien, Unternehmensnetzwerken und EWIV muss jedes Mitglied eine Anlage A2 auf das Portal hochladen; in diesem Falle muss die Anlage A2 ausgefüllt und sowohl vom gesetzlichen Vertreter des Beauftragten/Gruppenbeauftragten als auch von jedem Wirtschaftsteilnehmer des Zusammenschlusses unterzeichnet werden.</w:t>
            </w:r>
            <w:r w:rsidRPr="00AC75DF">
              <w:rPr>
                <w:b/>
                <w:bCs/>
                <w:u w:val="single"/>
                <w:lang w:val="de-DE"/>
              </w:rPr>
              <w:t>]</w:t>
            </w:r>
          </w:p>
          <w:p w14:paraId="5B5DE639" w14:textId="77777777" w:rsidR="00F05E39" w:rsidRPr="00B7489A" w:rsidRDefault="00F05E39" w:rsidP="004B375A">
            <w:pPr>
              <w:spacing w:line="360" w:lineRule="auto"/>
              <w:jc w:val="both"/>
              <w:rPr>
                <w:b/>
                <w:bCs/>
                <w:i/>
                <w:sz w:val="18"/>
                <w:szCs w:val="18"/>
                <w:lang w:val="de-DE"/>
              </w:rPr>
            </w:pPr>
          </w:p>
          <w:p w14:paraId="3C55F7F1" w14:textId="6511E91E"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BF5073" w:rsidRPr="00BF5073">
              <w:rPr>
                <w:b/>
                <w:bCs/>
                <w:sz w:val="18"/>
                <w:szCs w:val="18"/>
                <w:lang w:val="de-DE"/>
              </w:rPr>
              <w:t>AOV/SUA-SF 015/2020</w:t>
            </w:r>
          </w:p>
          <w:p w14:paraId="4915AD38" w14:textId="5BE71416"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BF5073" w:rsidRPr="00BF5073">
              <w:rPr>
                <w:b/>
                <w:bCs/>
                <w:sz w:val="18"/>
                <w:szCs w:val="18"/>
                <w:lang w:val="it-IT"/>
              </w:rPr>
              <w:t>8353533182</w:t>
            </w:r>
          </w:p>
          <w:p w14:paraId="5FA320EC" w14:textId="66A76188" w:rsidR="00F05E39" w:rsidRPr="00BF5073" w:rsidRDefault="00F05E39" w:rsidP="004B375A">
            <w:pPr>
              <w:pStyle w:val="Rientrocorpodeltesto31"/>
              <w:spacing w:after="0" w:line="360" w:lineRule="auto"/>
              <w:ind w:left="0"/>
              <w:jc w:val="both"/>
              <w:rPr>
                <w:sz w:val="18"/>
                <w:szCs w:val="18"/>
                <w:lang w:val="it-IT"/>
              </w:rPr>
            </w:pPr>
            <w:r w:rsidRPr="00BF5073">
              <w:rPr>
                <w:b/>
                <w:bCs/>
                <w:sz w:val="18"/>
                <w:szCs w:val="18"/>
                <w:lang w:val="it-IT"/>
              </w:rPr>
              <w:t xml:space="preserve">CUP: </w:t>
            </w:r>
            <w:r w:rsidR="00BF5073" w:rsidRPr="00BF5073">
              <w:rPr>
                <w:b/>
                <w:bCs/>
                <w:sz w:val="18"/>
                <w:szCs w:val="18"/>
                <w:lang w:val="it-IT"/>
              </w:rPr>
              <w:t>B51B19000440007</w:t>
            </w:r>
          </w:p>
          <w:p w14:paraId="1032E6F0" w14:textId="3E5598FD" w:rsidR="00F05E39" w:rsidRPr="00B7489A" w:rsidRDefault="00F05E39" w:rsidP="00385205">
            <w:pPr>
              <w:pStyle w:val="Rientrocorpodeltesto3"/>
              <w:spacing w:after="0" w:line="360" w:lineRule="auto"/>
              <w:ind w:left="0"/>
              <w:jc w:val="right"/>
              <w:rPr>
                <w:rFonts w:cs="Arial"/>
                <w:noProof w:val="0"/>
                <w:sz w:val="18"/>
                <w:szCs w:val="18"/>
                <w:lang w:val="de-DE"/>
              </w:rPr>
            </w:pPr>
          </w:p>
        </w:tc>
      </w:tr>
    </w:tbl>
    <w:p w14:paraId="1AF721E1" w14:textId="77777777" w:rsidR="00F05E39" w:rsidRPr="00B7489A" w:rsidRDefault="00F05E39" w:rsidP="00F05E39">
      <w:pPr>
        <w:spacing w:line="360" w:lineRule="auto"/>
        <w:jc w:val="center"/>
        <w:rPr>
          <w:b/>
          <w:sz w:val="18"/>
          <w:szCs w:val="18"/>
          <w:lang w:val="de-DE"/>
        </w:rPr>
      </w:pPr>
    </w:p>
    <w:p w14:paraId="15DB830B"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213EE95B"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14:paraId="058B0FEB" w14:textId="77777777"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14:paraId="42EE6544" w14:textId="77777777"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4EAFB2B3" w14:textId="77777777" w:rsidR="00F05E39" w:rsidRPr="00B7489A" w:rsidRDefault="00F05E39" w:rsidP="00F05E39">
      <w:pPr>
        <w:pStyle w:val="Rientrocorpodeltesto3"/>
        <w:spacing w:after="0" w:line="360" w:lineRule="auto"/>
        <w:rPr>
          <w:rFonts w:cs="Arial"/>
          <w:b/>
          <w:noProof w:val="0"/>
          <w:sz w:val="18"/>
          <w:szCs w:val="18"/>
          <w:lang w:val="de-DE"/>
        </w:rPr>
      </w:pPr>
    </w:p>
    <w:p w14:paraId="4567646E" w14:textId="753E6CAC"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w:t>
      </w:r>
      <w:r w:rsidR="00C3168B">
        <w:rPr>
          <w:b/>
          <w:i/>
          <w:sz w:val="18"/>
          <w:szCs w:val="18"/>
          <w:lang w:val="de-DE"/>
        </w:rPr>
        <w:t>die Anlage A2</w:t>
      </w:r>
      <w:r w:rsidRPr="00B7489A">
        <w:rPr>
          <w:b/>
          <w:i/>
          <w:sz w:val="18"/>
          <w:szCs w:val="18"/>
          <w:lang w:val="de-DE"/>
        </w:rPr>
        <w:t xml:space="preserve">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14:paraId="2A849CEA" w14:textId="77777777" w:rsidR="00F05E39" w:rsidRPr="00B7489A" w:rsidRDefault="00F05E39" w:rsidP="00F05E39">
      <w:pPr>
        <w:pStyle w:val="Stile1"/>
        <w:spacing w:line="360" w:lineRule="auto"/>
        <w:rPr>
          <w:rFonts w:ascii="Arial" w:hAnsi="Arial" w:cs="Arial"/>
          <w:sz w:val="18"/>
          <w:szCs w:val="18"/>
        </w:rPr>
      </w:pPr>
    </w:p>
    <w:p w14:paraId="3C848564" w14:textId="27B230CF"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14:paraId="42FE12A3" w14:textId="77777777"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14:paraId="281DD1BB" w14:textId="77777777"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14:paraId="1B03B699" w14:textId="77777777"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7880BFE1" w14:textId="77777777"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14:paraId="7E4E12B2" w14:textId="77777777" w:rsidR="002360DE" w:rsidRPr="005B44FC" w:rsidRDefault="00C87FD0" w:rsidP="002360DE">
      <w:pPr>
        <w:spacing w:line="360" w:lineRule="auto"/>
        <w:jc w:val="center"/>
        <w:rPr>
          <w:b/>
          <w:sz w:val="18"/>
          <w:szCs w:val="18"/>
          <w:lang w:val="de-DE"/>
        </w:rPr>
      </w:pPr>
      <w:r w:rsidRPr="005B44FC">
        <w:rPr>
          <w:b/>
          <w:sz w:val="18"/>
          <w:szCs w:val="18"/>
          <w:lang w:val="de-DE"/>
        </w:rPr>
        <w:t xml:space="preserve">in </w:t>
      </w:r>
      <w:r w:rsidR="002B425D" w:rsidRPr="005B44FC">
        <w:rPr>
          <w:b/>
          <w:sz w:val="18"/>
          <w:szCs w:val="18"/>
          <w:lang w:val="de-DE"/>
        </w:rPr>
        <w:t>der</w:t>
      </w:r>
      <w:r w:rsidR="002360DE" w:rsidRPr="005B44FC">
        <w:rPr>
          <w:b/>
          <w:sz w:val="18"/>
          <w:szCs w:val="18"/>
          <w:lang w:val="de-DE"/>
        </w:rPr>
        <w:t xml:space="preserve"> Eigenschaft als</w:t>
      </w:r>
    </w:p>
    <w:p w14:paraId="14302F87" w14:textId="039E5942" w:rsidR="002360DE" w:rsidRDefault="002360DE" w:rsidP="002360DE">
      <w:pPr>
        <w:spacing w:line="360" w:lineRule="auto"/>
        <w:jc w:val="center"/>
        <w:rPr>
          <w:sz w:val="18"/>
          <w:szCs w:val="18"/>
          <w:lang w:val="de-DE"/>
        </w:rPr>
      </w:pPr>
      <w:r>
        <w:rPr>
          <w:sz w:val="18"/>
          <w:szCs w:val="18"/>
          <w:lang w:val="de-DE"/>
        </w:rPr>
        <w:t>(</w:t>
      </w:r>
      <w:r w:rsidRPr="00CD65BF">
        <w:rPr>
          <w:bCs/>
          <w:i/>
          <w:iCs/>
          <w:sz w:val="18"/>
          <w:szCs w:val="18"/>
          <w:lang w:val="de-DE"/>
        </w:rPr>
        <w:t>zutreffendes Kästchen ankreuzen</w:t>
      </w:r>
      <w:r>
        <w:rPr>
          <w:sz w:val="18"/>
          <w:szCs w:val="18"/>
          <w:lang w:val="de-DE"/>
        </w:rPr>
        <w:t>)</w:t>
      </w:r>
    </w:p>
    <w:p w14:paraId="6BFB5D04" w14:textId="77777777" w:rsidR="00385205" w:rsidRDefault="00385205" w:rsidP="002360DE">
      <w:pPr>
        <w:spacing w:line="360" w:lineRule="auto"/>
        <w:jc w:val="center"/>
        <w:rPr>
          <w:sz w:val="18"/>
          <w:szCs w:val="18"/>
          <w:lang w:val="de-DE"/>
        </w:rPr>
      </w:pPr>
    </w:p>
    <w:p w14:paraId="179C0112" w14:textId="0861FADB" w:rsidR="002360DE" w:rsidRDefault="002360DE" w:rsidP="002360DE">
      <w:pPr>
        <w:spacing w:line="360" w:lineRule="auto"/>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A86147">
        <w:rPr>
          <w:sz w:val="18"/>
          <w:szCs w:val="18"/>
          <w:lang w:val="de-DE"/>
        </w:rPr>
      </w:r>
      <w:r w:rsidR="00A86147">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Pr="002360DE">
        <w:rPr>
          <w:sz w:val="18"/>
          <w:szCs w:val="18"/>
          <w:lang w:val="de-DE"/>
        </w:rPr>
        <w:t>einzelne</w:t>
      </w:r>
      <w:r w:rsidR="005B44FC">
        <w:rPr>
          <w:sz w:val="18"/>
          <w:szCs w:val="18"/>
          <w:lang w:val="de-DE"/>
        </w:rPr>
        <w:t>/r Freiberufler/in</w:t>
      </w:r>
    </w:p>
    <w:p w14:paraId="7CC9BC61" w14:textId="77777777" w:rsidR="00385205" w:rsidRDefault="00385205" w:rsidP="002360DE">
      <w:pPr>
        <w:spacing w:line="360" w:lineRule="auto"/>
        <w:rPr>
          <w:sz w:val="18"/>
          <w:szCs w:val="18"/>
          <w:lang w:val="de-DE"/>
        </w:rPr>
      </w:pPr>
    </w:p>
    <w:p w14:paraId="56E1DDC3" w14:textId="4FCB0C2B" w:rsidR="002360DE" w:rsidRPr="002360DE" w:rsidRDefault="002360DE" w:rsidP="002360DE">
      <w:pPr>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A86147">
        <w:rPr>
          <w:sz w:val="18"/>
          <w:szCs w:val="18"/>
          <w:lang w:val="de-DE"/>
        </w:rPr>
      </w:r>
      <w:r w:rsidR="00A86147">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Pr="002360DE">
        <w:rPr>
          <w:sz w:val="18"/>
          <w:szCs w:val="18"/>
          <w:lang w:val="de-DE"/>
        </w:rPr>
        <w:t>Erbringer von Ingenieur- und Architektenleistungen</w:t>
      </w:r>
      <w:r w:rsidR="005B44FC">
        <w:rPr>
          <w:sz w:val="18"/>
          <w:szCs w:val="18"/>
          <w:lang w:val="de-DE"/>
        </w:rPr>
        <w:t xml:space="preserve"> gemäß </w:t>
      </w:r>
      <w:r w:rsidR="005B44FC" w:rsidRPr="004E0923">
        <w:rPr>
          <w:sz w:val="18"/>
          <w:szCs w:val="18"/>
          <w:lang w:val="de-DE"/>
        </w:rPr>
        <w:t>der Kategorie 12 des Anhang II A</w:t>
      </w:r>
      <w:r w:rsidR="009F7BBE" w:rsidRPr="004E0923">
        <w:rPr>
          <w:sz w:val="18"/>
          <w:szCs w:val="18"/>
          <w:lang w:val="de-DE"/>
        </w:rPr>
        <w:t xml:space="preserve"> GvD Nr. 50/2016 </w:t>
      </w:r>
      <w:r w:rsidRPr="004E0923">
        <w:rPr>
          <w:sz w:val="18"/>
          <w:szCs w:val="18"/>
          <w:lang w:val="de-DE"/>
        </w:rPr>
        <w:t>der in</w:t>
      </w:r>
      <w:r w:rsidRPr="002360DE">
        <w:rPr>
          <w:sz w:val="18"/>
          <w:szCs w:val="18"/>
          <w:lang w:val="de-DE"/>
        </w:rPr>
        <w:t xml:space="preserve"> einem anderen Mitgliedstaat niedergelassen ist</w:t>
      </w:r>
    </w:p>
    <w:p w14:paraId="163E49FC" w14:textId="77777777" w:rsidR="002360DE" w:rsidRDefault="002360DE" w:rsidP="00A94C3A">
      <w:pPr>
        <w:spacing w:line="360" w:lineRule="auto"/>
        <w:rPr>
          <w:sz w:val="18"/>
          <w:szCs w:val="18"/>
          <w:lang w:val="de-DE"/>
        </w:rPr>
      </w:pPr>
    </w:p>
    <w:p w14:paraId="6EA90310" w14:textId="77777777" w:rsidR="002360DE" w:rsidRDefault="002360DE" w:rsidP="002360DE">
      <w:pPr>
        <w:spacing w:line="360" w:lineRule="auto"/>
        <w:jc w:val="center"/>
        <w:rPr>
          <w:b/>
          <w:sz w:val="18"/>
          <w:szCs w:val="18"/>
          <w:lang w:val="de-DE"/>
        </w:rPr>
      </w:pPr>
      <w:r w:rsidRPr="005B44FC">
        <w:rPr>
          <w:b/>
          <w:sz w:val="18"/>
          <w:szCs w:val="18"/>
          <w:lang w:val="de-DE"/>
        </w:rPr>
        <w:t>oder in seiner Eigenschaft als</w:t>
      </w:r>
    </w:p>
    <w:p w14:paraId="6107314E" w14:textId="77777777" w:rsidR="00385205" w:rsidRPr="005B44FC" w:rsidRDefault="00385205" w:rsidP="002360DE">
      <w:pPr>
        <w:spacing w:line="360" w:lineRule="auto"/>
        <w:jc w:val="center"/>
        <w:rPr>
          <w:b/>
          <w:sz w:val="18"/>
          <w:szCs w:val="18"/>
          <w:lang w:val="de-DE"/>
        </w:rPr>
      </w:pPr>
    </w:p>
    <w:p w14:paraId="64E777B1" w14:textId="77777777" w:rsidR="00FB2870" w:rsidRDefault="00C87FD0" w:rsidP="00F05E39">
      <w:pPr>
        <w:spacing w:line="360" w:lineRule="auto"/>
        <w:jc w:val="both"/>
        <w:rPr>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A86147">
        <w:rPr>
          <w:sz w:val="18"/>
          <w:szCs w:val="18"/>
          <w:lang w:val="de-DE"/>
        </w:rPr>
      </w:r>
      <w:r w:rsidR="00A86147">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002360DE">
        <w:rPr>
          <w:sz w:val="18"/>
          <w:szCs w:val="18"/>
          <w:lang w:val="de-DE"/>
        </w:rPr>
        <w:tab/>
      </w:r>
      <w:r w:rsidR="002360DE">
        <w:rPr>
          <w:sz w:val="18"/>
          <w:szCs w:val="18"/>
          <w:lang w:val="de-DE"/>
        </w:rPr>
        <w:tab/>
      </w:r>
      <w:r w:rsidR="002360DE">
        <w:rPr>
          <w:sz w:val="18"/>
          <w:szCs w:val="18"/>
          <w:lang w:val="de-DE"/>
        </w:rPr>
        <w:tab/>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A86147">
        <w:rPr>
          <w:sz w:val="18"/>
          <w:szCs w:val="18"/>
          <w:lang w:val="de-DE"/>
        </w:rPr>
      </w:r>
      <w:r w:rsidR="00A86147">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002360DE">
        <w:rPr>
          <w:sz w:val="18"/>
          <w:szCs w:val="18"/>
          <w:lang w:val="de-DE"/>
        </w:rPr>
        <w:t xml:space="preserve">oder </w:t>
      </w:r>
      <w:r w:rsidRPr="00B7489A">
        <w:rPr>
          <w:sz w:val="18"/>
          <w:szCs w:val="18"/>
          <w:lang w:val="de-DE"/>
        </w:rPr>
        <w:t xml:space="preserve">Sonderbevollmächtigte/r </w:t>
      </w:r>
    </w:p>
    <w:p w14:paraId="252C60EF" w14:textId="77777777" w:rsidR="00385205" w:rsidRDefault="00385205" w:rsidP="00F05E39">
      <w:pPr>
        <w:spacing w:line="360" w:lineRule="auto"/>
        <w:jc w:val="both"/>
        <w:rPr>
          <w:sz w:val="18"/>
          <w:szCs w:val="18"/>
          <w:lang w:val="de-DE"/>
        </w:rPr>
      </w:pPr>
    </w:p>
    <w:p w14:paraId="3B564AC7" w14:textId="77777777" w:rsidR="002360DE" w:rsidRPr="002360DE" w:rsidRDefault="002360DE" w:rsidP="00385205">
      <w:pPr>
        <w:spacing w:line="360" w:lineRule="auto"/>
        <w:jc w:val="both"/>
        <w:rPr>
          <w:sz w:val="18"/>
          <w:szCs w:val="18"/>
          <w:lang w:val="de-DE"/>
        </w:rPr>
      </w:pPr>
      <w:r w:rsidRPr="007C532F">
        <w:rPr>
          <w:sz w:val="18"/>
          <w:szCs w:val="18"/>
          <w:lang w:val="it-IT"/>
        </w:rPr>
        <w:fldChar w:fldCharType="begin">
          <w:ffData>
            <w:name w:val="Controllo60"/>
            <w:enabled/>
            <w:calcOnExit w:val="0"/>
            <w:checkBox>
              <w:sizeAuto/>
              <w:default w:val="0"/>
            </w:checkBox>
          </w:ffData>
        </w:fldChar>
      </w:r>
      <w:r w:rsidRPr="00AC75DF">
        <w:rPr>
          <w:sz w:val="18"/>
          <w:szCs w:val="18"/>
          <w:lang w:val="de-DE"/>
        </w:rPr>
        <w:instrText xml:space="preserve"> FORMCHECKBOX </w:instrText>
      </w:r>
      <w:r w:rsidR="00A86147">
        <w:rPr>
          <w:sz w:val="18"/>
          <w:szCs w:val="18"/>
          <w:lang w:val="it-IT"/>
        </w:rPr>
      </w:r>
      <w:r w:rsidR="00A86147">
        <w:rPr>
          <w:sz w:val="18"/>
          <w:szCs w:val="18"/>
          <w:lang w:val="it-IT"/>
        </w:rPr>
        <w:fldChar w:fldCharType="separate"/>
      </w:r>
      <w:r w:rsidRPr="007C532F">
        <w:rPr>
          <w:sz w:val="18"/>
          <w:szCs w:val="18"/>
          <w:lang w:val="it-IT"/>
        </w:rPr>
        <w:fldChar w:fldCharType="end"/>
      </w:r>
      <w:r w:rsidRPr="00AC75DF">
        <w:rPr>
          <w:sz w:val="18"/>
          <w:szCs w:val="18"/>
          <w:lang w:val="de-DE"/>
        </w:rPr>
        <w:t xml:space="preserve"> </w:t>
      </w:r>
      <w:proofErr w:type="gramStart"/>
      <w:r w:rsidRPr="002360DE">
        <w:rPr>
          <w:sz w:val="18"/>
          <w:szCs w:val="18"/>
          <w:lang w:val="de-DE"/>
        </w:rPr>
        <w:t>der vereinigten Freiberuflern</w:t>
      </w:r>
      <w:proofErr w:type="gramEnd"/>
      <w:r w:rsidRPr="002360DE">
        <w:rPr>
          <w:sz w:val="18"/>
          <w:szCs w:val="18"/>
          <w:lang w:val="de-DE"/>
        </w:rPr>
        <w:t xml:space="preserve"> – Freiberuflersozietäten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787F8E47" w14:textId="77777777" w:rsidR="002360DE" w:rsidRPr="002360DE" w:rsidRDefault="002360DE" w:rsidP="00385205">
      <w:pPr>
        <w:spacing w:line="360" w:lineRule="auto"/>
        <w:jc w:val="both"/>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A86147">
        <w:rPr>
          <w:sz w:val="18"/>
          <w:szCs w:val="18"/>
          <w:lang w:val="de-DE"/>
        </w:rPr>
      </w:r>
      <w:r w:rsidR="00A86147">
        <w:rPr>
          <w:sz w:val="18"/>
          <w:szCs w:val="18"/>
          <w:lang w:val="de-DE"/>
        </w:rPr>
        <w:fldChar w:fldCharType="separate"/>
      </w:r>
      <w:r w:rsidRPr="002360DE">
        <w:rPr>
          <w:sz w:val="18"/>
          <w:szCs w:val="18"/>
          <w:lang w:val="de-DE"/>
        </w:rPr>
        <w:fldChar w:fldCharType="end"/>
      </w:r>
      <w:r w:rsidRPr="002360DE">
        <w:rPr>
          <w:sz w:val="18"/>
          <w:szCs w:val="18"/>
          <w:lang w:val="de-DE"/>
        </w:rPr>
        <w:t xml:space="preserve"> der Freiberuflergesellschaft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50823FC4" w14:textId="77777777" w:rsidR="002360DE" w:rsidRPr="002360DE" w:rsidRDefault="002360DE" w:rsidP="00385205">
      <w:pPr>
        <w:spacing w:line="360" w:lineRule="auto"/>
        <w:jc w:val="both"/>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A86147">
        <w:rPr>
          <w:sz w:val="18"/>
          <w:szCs w:val="18"/>
          <w:lang w:val="de-DE"/>
        </w:rPr>
      </w:r>
      <w:r w:rsidR="00A86147">
        <w:rPr>
          <w:sz w:val="18"/>
          <w:szCs w:val="18"/>
          <w:lang w:val="de-DE"/>
        </w:rPr>
        <w:fldChar w:fldCharType="separate"/>
      </w:r>
      <w:r w:rsidRPr="002360DE">
        <w:rPr>
          <w:sz w:val="18"/>
          <w:szCs w:val="18"/>
          <w:lang w:val="de-DE"/>
        </w:rPr>
        <w:fldChar w:fldCharType="end"/>
      </w:r>
      <w:r w:rsidRPr="002360DE">
        <w:rPr>
          <w:sz w:val="18"/>
          <w:szCs w:val="18"/>
          <w:lang w:val="de-DE"/>
        </w:rPr>
        <w:t xml:space="preserve"> der Ingenieurgesellschaft </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p w14:paraId="2FD5135A" w14:textId="14E6A7B1" w:rsidR="002360DE" w:rsidRPr="002360DE" w:rsidRDefault="002360DE" w:rsidP="00385205">
      <w:pPr>
        <w:spacing w:line="360" w:lineRule="auto"/>
        <w:ind w:right="-65"/>
        <w:rPr>
          <w:sz w:val="18"/>
          <w:szCs w:val="18"/>
          <w:lang w:val="de-DE"/>
        </w:rPr>
      </w:pPr>
      <w:r w:rsidRPr="002360DE">
        <w:rPr>
          <w:sz w:val="18"/>
          <w:szCs w:val="18"/>
          <w:lang w:val="de-DE"/>
        </w:rPr>
        <w:fldChar w:fldCharType="begin">
          <w:ffData>
            <w:name w:val="Controllo60"/>
            <w:enabled/>
            <w:calcOnExit w:val="0"/>
            <w:checkBox>
              <w:sizeAuto/>
              <w:default w:val="0"/>
            </w:checkBox>
          </w:ffData>
        </w:fldChar>
      </w:r>
      <w:r w:rsidRPr="002360DE">
        <w:rPr>
          <w:sz w:val="18"/>
          <w:szCs w:val="18"/>
          <w:lang w:val="de-DE"/>
        </w:rPr>
        <w:instrText xml:space="preserve"> FORMCHECKBOX </w:instrText>
      </w:r>
      <w:r w:rsidR="00A86147">
        <w:rPr>
          <w:sz w:val="18"/>
          <w:szCs w:val="18"/>
          <w:lang w:val="de-DE"/>
        </w:rPr>
      </w:r>
      <w:r w:rsidR="00A86147">
        <w:rPr>
          <w:sz w:val="18"/>
          <w:szCs w:val="18"/>
          <w:lang w:val="de-DE"/>
        </w:rPr>
        <w:fldChar w:fldCharType="separate"/>
      </w:r>
      <w:r w:rsidRPr="002360DE">
        <w:rPr>
          <w:sz w:val="18"/>
          <w:szCs w:val="18"/>
          <w:lang w:val="de-DE"/>
        </w:rPr>
        <w:fldChar w:fldCharType="end"/>
      </w:r>
      <w:r w:rsidRPr="002360DE">
        <w:rPr>
          <w:sz w:val="18"/>
          <w:szCs w:val="18"/>
          <w:lang w:val="de-DE"/>
        </w:rPr>
        <w:t xml:space="preserve"> </w:t>
      </w:r>
      <w:bookmarkStart w:id="0" w:name="_Hlk39587186"/>
      <w:r w:rsidRPr="002360DE">
        <w:rPr>
          <w:sz w:val="18"/>
          <w:szCs w:val="18"/>
          <w:lang w:val="de-DE"/>
        </w:rPr>
        <w:t>des ständigen Konsortiums von Freiberuflergesellschaften, von Ingenieurgesellschaften, auch in gemischter Form</w:t>
      </w:r>
      <w:r w:rsidRPr="002360DE">
        <w:rPr>
          <w:sz w:val="18"/>
          <w:szCs w:val="18"/>
          <w:lang w:val="de-DE"/>
        </w:rPr>
        <w:fldChar w:fldCharType="begin">
          <w:ffData>
            <w:name w:val="Testo33"/>
            <w:enabled/>
            <w:calcOnExit w:val="0"/>
            <w:textInput/>
          </w:ffData>
        </w:fldChar>
      </w:r>
      <w:r w:rsidRPr="002360DE">
        <w:rPr>
          <w:sz w:val="18"/>
          <w:szCs w:val="18"/>
          <w:lang w:val="de-DE"/>
        </w:rPr>
        <w:instrText xml:space="preserve"> FORMTEXT </w:instrText>
      </w:r>
      <w:r w:rsidRPr="002360DE">
        <w:rPr>
          <w:sz w:val="18"/>
          <w:szCs w:val="18"/>
          <w:lang w:val="de-DE"/>
        </w:rPr>
      </w:r>
      <w:r w:rsidRPr="002360DE">
        <w:rPr>
          <w:sz w:val="18"/>
          <w:szCs w:val="18"/>
          <w:lang w:val="de-DE"/>
        </w:rPr>
        <w:fldChar w:fldCharType="separate"/>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t> </w:t>
      </w:r>
      <w:r w:rsidRPr="002360DE">
        <w:rPr>
          <w:sz w:val="18"/>
          <w:szCs w:val="18"/>
          <w:lang w:val="de-DE"/>
        </w:rPr>
        <w:fldChar w:fldCharType="end"/>
      </w:r>
    </w:p>
    <w:bookmarkEnd w:id="0"/>
    <w:p w14:paraId="1C5432AC" w14:textId="3689AEDE" w:rsidR="002360DE" w:rsidRPr="00AC75DF" w:rsidRDefault="002360DE" w:rsidP="00385205">
      <w:pPr>
        <w:spacing w:line="360" w:lineRule="auto"/>
        <w:jc w:val="both"/>
        <w:rPr>
          <w:sz w:val="18"/>
          <w:szCs w:val="18"/>
          <w:lang w:val="de-DE"/>
        </w:rPr>
      </w:pPr>
      <w:r w:rsidRPr="00A06D25">
        <w:rPr>
          <w:sz w:val="18"/>
          <w:szCs w:val="18"/>
          <w:lang w:val="it-IT"/>
        </w:rPr>
        <w:fldChar w:fldCharType="begin">
          <w:ffData>
            <w:name w:val="Controllo3"/>
            <w:enabled/>
            <w:calcOnExit w:val="0"/>
            <w:checkBox>
              <w:sizeAuto/>
              <w:default w:val="0"/>
              <w:checked w:val="0"/>
            </w:checkBox>
          </w:ffData>
        </w:fldChar>
      </w:r>
      <w:r w:rsidRPr="00AC75DF">
        <w:rPr>
          <w:sz w:val="18"/>
          <w:szCs w:val="18"/>
          <w:lang w:val="de-DE"/>
        </w:rPr>
        <w:instrText xml:space="preserve"> FORMCHECKBOX </w:instrText>
      </w:r>
      <w:r w:rsidR="00A86147">
        <w:rPr>
          <w:sz w:val="18"/>
          <w:szCs w:val="18"/>
          <w:lang w:val="it-IT"/>
        </w:rPr>
      </w:r>
      <w:r w:rsidR="00A86147">
        <w:rPr>
          <w:sz w:val="18"/>
          <w:szCs w:val="18"/>
          <w:lang w:val="it-IT"/>
        </w:rPr>
        <w:fldChar w:fldCharType="separate"/>
      </w:r>
      <w:r w:rsidRPr="00A06D25">
        <w:rPr>
          <w:sz w:val="18"/>
          <w:szCs w:val="18"/>
          <w:lang w:val="it-IT"/>
        </w:rPr>
        <w:fldChar w:fldCharType="end"/>
      </w:r>
      <w:r w:rsidRPr="00AC75DF">
        <w:rPr>
          <w:sz w:val="18"/>
          <w:szCs w:val="18"/>
          <w:lang w:val="de-DE"/>
        </w:rPr>
        <w:t xml:space="preserve"> des ständigen Konsortiums von Freiberufler</w:t>
      </w:r>
      <w:r w:rsidR="00B921B6" w:rsidRPr="00AC75DF">
        <w:rPr>
          <w:sz w:val="18"/>
          <w:szCs w:val="18"/>
          <w:lang w:val="de-DE"/>
        </w:rPr>
        <w:t>n</w:t>
      </w:r>
      <w:r w:rsidRPr="00AC75DF">
        <w:rPr>
          <w:sz w:val="18"/>
          <w:szCs w:val="18"/>
          <w:lang w:val="de-DE"/>
        </w:rPr>
        <w:t xml:space="preserve"> gemäß Art. 12 des G. </w:t>
      </w:r>
      <w:r w:rsidR="00385205" w:rsidRPr="00AC75DF">
        <w:rPr>
          <w:sz w:val="18"/>
          <w:szCs w:val="18"/>
          <w:lang w:val="de-DE"/>
        </w:rPr>
        <w:t xml:space="preserve">Nr. </w:t>
      </w:r>
      <w:r w:rsidRPr="00AC75DF">
        <w:rPr>
          <w:sz w:val="18"/>
          <w:szCs w:val="18"/>
          <w:lang w:val="de-DE"/>
        </w:rPr>
        <w:t xml:space="preserve">81/2017 </w:t>
      </w:r>
      <w:r w:rsidRPr="007C532F">
        <w:rPr>
          <w:sz w:val="18"/>
          <w:szCs w:val="18"/>
          <w:lang w:val="it-IT"/>
        </w:rPr>
        <w:fldChar w:fldCharType="begin">
          <w:ffData>
            <w:name w:val="Testo33"/>
            <w:enabled/>
            <w:calcOnExit w:val="0"/>
            <w:textInput/>
          </w:ffData>
        </w:fldChar>
      </w:r>
      <w:r w:rsidRPr="00AC75DF">
        <w:rPr>
          <w:sz w:val="18"/>
          <w:szCs w:val="18"/>
          <w:lang w:val="de-DE"/>
        </w:rPr>
        <w:instrText xml:space="preserve"> FORMTEXT </w:instrText>
      </w:r>
      <w:r w:rsidRPr="007C532F">
        <w:rPr>
          <w:sz w:val="18"/>
          <w:szCs w:val="18"/>
          <w:lang w:val="it-IT"/>
        </w:rPr>
      </w:r>
      <w:r w:rsidRPr="007C532F">
        <w:rPr>
          <w:sz w:val="18"/>
          <w:szCs w:val="18"/>
          <w:lang w:val="it-IT"/>
        </w:rPr>
        <w:fldChar w:fldCharType="separate"/>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Pr>
          <w:noProof/>
          <w:sz w:val="18"/>
          <w:szCs w:val="18"/>
          <w:lang w:val="it-IT"/>
        </w:rPr>
        <w:t> </w:t>
      </w:r>
      <w:r w:rsidRPr="007C532F">
        <w:rPr>
          <w:sz w:val="18"/>
          <w:szCs w:val="18"/>
          <w:lang w:val="it-IT"/>
        </w:rPr>
        <w:fldChar w:fldCharType="end"/>
      </w:r>
    </w:p>
    <w:p w14:paraId="6528B531" w14:textId="77777777" w:rsidR="00FB2870" w:rsidRDefault="00FB2870">
      <w:pPr>
        <w:suppressAutoHyphens w:val="0"/>
        <w:rPr>
          <w:b/>
          <w:bCs/>
          <w:iCs/>
          <w:sz w:val="18"/>
          <w:szCs w:val="18"/>
          <w:lang w:val="de-DE"/>
        </w:rPr>
      </w:pPr>
    </w:p>
    <w:p w14:paraId="7984E7FE" w14:textId="77777777" w:rsidR="00A94C3A" w:rsidRDefault="00A94C3A">
      <w:pPr>
        <w:suppressAutoHyphens w:val="0"/>
        <w:rPr>
          <w:b/>
          <w:bCs/>
          <w:iCs/>
          <w:sz w:val="18"/>
          <w:szCs w:val="18"/>
          <w:lang w:val="de-DE"/>
        </w:rPr>
      </w:pPr>
    </w:p>
    <w:tbl>
      <w:tblPr>
        <w:tblStyle w:val="Grigliatabella"/>
        <w:tblW w:w="0" w:type="auto"/>
        <w:tblLook w:val="04A0" w:firstRow="1" w:lastRow="0" w:firstColumn="1" w:lastColumn="0" w:noHBand="0" w:noVBand="1"/>
      </w:tblPr>
      <w:tblGrid>
        <w:gridCol w:w="9771"/>
      </w:tblGrid>
      <w:tr w:rsidR="00A94C3A" w:rsidRPr="00A86147" w14:paraId="427EAD25" w14:textId="77777777" w:rsidTr="00A94C3A">
        <w:tc>
          <w:tcPr>
            <w:tcW w:w="9921" w:type="dxa"/>
          </w:tcPr>
          <w:p w14:paraId="1CC4BC76" w14:textId="3CB9E4A1" w:rsidR="00A94C3A" w:rsidRPr="00AC75DF" w:rsidRDefault="00A94C3A" w:rsidP="00BC16AC">
            <w:pPr>
              <w:tabs>
                <w:tab w:val="left" w:pos="540"/>
              </w:tabs>
              <w:suppressAutoHyphens w:val="0"/>
              <w:autoSpaceDE w:val="0"/>
              <w:autoSpaceDN w:val="0"/>
              <w:adjustRightInd w:val="0"/>
              <w:spacing w:line="360" w:lineRule="auto"/>
              <w:rPr>
                <w:b/>
                <w:noProof/>
                <w:sz w:val="18"/>
                <w:szCs w:val="18"/>
                <w:highlight w:val="yellow"/>
                <w:lang w:val="de-DE" w:eastAsia="en-US"/>
              </w:rPr>
            </w:pPr>
            <w:r w:rsidRPr="00AC75DF">
              <w:rPr>
                <w:b/>
                <w:noProof/>
                <w:sz w:val="18"/>
                <w:szCs w:val="18"/>
                <w:lang w:val="de-DE" w:eastAsia="en-US"/>
              </w:rPr>
              <w:t xml:space="preserve">Im Falle einer Teilnahme in </w:t>
            </w:r>
            <w:r w:rsidRPr="00AC75DF">
              <w:rPr>
                <w:b/>
                <w:noProof/>
                <w:sz w:val="18"/>
                <w:szCs w:val="18"/>
                <w:u w:val="single"/>
                <w:lang w:val="de-DE" w:eastAsia="en-US"/>
              </w:rPr>
              <w:t>zusammengeschlossener Form</w:t>
            </w:r>
            <w:r w:rsidRPr="00AC75DF">
              <w:rPr>
                <w:b/>
                <w:noProof/>
                <w:sz w:val="18"/>
                <w:szCs w:val="18"/>
                <w:lang w:val="de-DE" w:eastAsia="en-US"/>
              </w:rPr>
              <w:t xml:space="preserve"> </w:t>
            </w:r>
            <w:r w:rsidR="00BC16AC" w:rsidRPr="00AC75DF">
              <w:rPr>
                <w:b/>
                <w:noProof/>
                <w:sz w:val="18"/>
                <w:szCs w:val="18"/>
                <w:lang w:val="de-DE" w:eastAsia="en-US"/>
              </w:rPr>
              <w:t xml:space="preserve">– bereit gegründet </w:t>
            </w:r>
            <w:r w:rsidRPr="00AC75DF">
              <w:rPr>
                <w:b/>
                <w:noProof/>
                <w:sz w:val="18"/>
                <w:szCs w:val="18"/>
                <w:lang w:val="de-DE" w:eastAsia="en-US"/>
              </w:rPr>
              <w:t>(Bietergemeinschaft, gewöhnliche Konsortien, Netzwerkzusammenschlüsse, EWIV), vom Beauftragten/Gruppenbeauftraten auszufüllen</w:t>
            </w:r>
            <w:r w:rsidR="00BC16AC" w:rsidRPr="00AC75DF">
              <w:rPr>
                <w:b/>
                <w:noProof/>
                <w:sz w:val="18"/>
                <w:szCs w:val="18"/>
                <w:lang w:val="de-DE" w:eastAsia="en-US"/>
              </w:rPr>
              <w:t>.</w:t>
            </w:r>
          </w:p>
        </w:tc>
      </w:tr>
    </w:tbl>
    <w:p w14:paraId="7AC50224" w14:textId="77777777" w:rsidR="00A94C3A" w:rsidRDefault="00A94C3A">
      <w:pPr>
        <w:suppressAutoHyphens w:val="0"/>
        <w:rPr>
          <w:b/>
          <w:bCs/>
          <w:iCs/>
          <w:sz w:val="18"/>
          <w:szCs w:val="18"/>
          <w:lang w:val="de-DE"/>
        </w:rPr>
      </w:pPr>
    </w:p>
    <w:p w14:paraId="1D686CD6" w14:textId="7F298191" w:rsidR="00A94C3A" w:rsidRDefault="00BC16AC" w:rsidP="00A94C3A">
      <w:pPr>
        <w:spacing w:line="360" w:lineRule="auto"/>
        <w:jc w:val="center"/>
        <w:rPr>
          <w:b/>
          <w:sz w:val="18"/>
          <w:szCs w:val="18"/>
          <w:lang w:val="de-DE"/>
        </w:rPr>
      </w:pPr>
      <w:r>
        <w:rPr>
          <w:b/>
          <w:sz w:val="18"/>
          <w:szCs w:val="18"/>
          <w:lang w:val="de-DE"/>
        </w:rPr>
        <w:t xml:space="preserve">und </w:t>
      </w:r>
      <w:r w:rsidR="00A94C3A" w:rsidRPr="005B44FC">
        <w:rPr>
          <w:b/>
          <w:sz w:val="18"/>
          <w:szCs w:val="18"/>
          <w:lang w:val="de-DE"/>
        </w:rPr>
        <w:t>in seiner Eigenschaft als</w:t>
      </w:r>
    </w:p>
    <w:p w14:paraId="765C83CB" w14:textId="08D91798" w:rsidR="00BC16AC" w:rsidRPr="00AC75DF" w:rsidRDefault="00BC16AC" w:rsidP="00BC16AC">
      <w:pPr>
        <w:tabs>
          <w:tab w:val="left" w:pos="540"/>
        </w:tabs>
        <w:suppressAutoHyphens w:val="0"/>
        <w:autoSpaceDE w:val="0"/>
        <w:autoSpaceDN w:val="0"/>
        <w:adjustRightInd w:val="0"/>
        <w:spacing w:line="480" w:lineRule="auto"/>
        <w:jc w:val="both"/>
        <w:rPr>
          <w:noProof/>
          <w:sz w:val="18"/>
          <w:szCs w:val="18"/>
          <w:lang w:val="de-DE" w:eastAsia="en-US"/>
        </w:rPr>
      </w:pPr>
      <w:r w:rsidRPr="007546F0">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7546F0">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 xml:space="preserve">Beauftragter </w:t>
      </w:r>
    </w:p>
    <w:p w14:paraId="1E6A7566" w14:textId="1F779E1A" w:rsidR="00BC16AC" w:rsidRPr="00AC75DF" w:rsidRDefault="00BC16AC" w:rsidP="00BC16AC">
      <w:pPr>
        <w:tabs>
          <w:tab w:val="left" w:pos="540"/>
        </w:tabs>
        <w:suppressAutoHyphens w:val="0"/>
        <w:autoSpaceDE w:val="0"/>
        <w:autoSpaceDN w:val="0"/>
        <w:adjustRightInd w:val="0"/>
        <w:spacing w:line="480" w:lineRule="auto"/>
        <w:jc w:val="both"/>
        <w:rPr>
          <w:noProof/>
          <w:sz w:val="18"/>
          <w:szCs w:val="18"/>
          <w:lang w:val="de-DE" w:eastAsia="en-US"/>
        </w:rPr>
      </w:pPr>
      <w:r w:rsidRPr="005729B9">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5729B9">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eines gewöhnlichen Konsoritums</w:t>
      </w:r>
    </w:p>
    <w:p w14:paraId="75268F10" w14:textId="4AF90D88" w:rsidR="00BC16AC" w:rsidRPr="00AC75DF" w:rsidRDefault="00BC16AC" w:rsidP="00BC16AC">
      <w:pPr>
        <w:tabs>
          <w:tab w:val="left" w:pos="540"/>
        </w:tabs>
        <w:suppressAutoHyphens w:val="0"/>
        <w:autoSpaceDE w:val="0"/>
        <w:autoSpaceDN w:val="0"/>
        <w:adjustRightInd w:val="0"/>
        <w:spacing w:line="480" w:lineRule="auto"/>
        <w:jc w:val="both"/>
        <w:rPr>
          <w:bCs/>
          <w:noProof/>
          <w:sz w:val="18"/>
          <w:szCs w:val="18"/>
          <w:lang w:val="de-DE" w:eastAsia="en-US"/>
        </w:rPr>
      </w:pPr>
      <w:r w:rsidRPr="005729B9">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5729B9">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eines Netwerkzusammenschlusses</w:t>
      </w:r>
    </w:p>
    <w:p w14:paraId="634B3DD0" w14:textId="4F88FC30" w:rsidR="00BC16AC" w:rsidRPr="00AC75DF" w:rsidRDefault="00BC16AC" w:rsidP="00BC16AC">
      <w:pPr>
        <w:tabs>
          <w:tab w:val="left" w:pos="540"/>
        </w:tabs>
        <w:suppressAutoHyphens w:val="0"/>
        <w:autoSpaceDE w:val="0"/>
        <w:autoSpaceDN w:val="0"/>
        <w:adjustRightInd w:val="0"/>
        <w:spacing w:line="480" w:lineRule="auto"/>
        <w:jc w:val="both"/>
        <w:rPr>
          <w:bCs/>
          <w:noProof/>
          <w:sz w:val="18"/>
          <w:szCs w:val="18"/>
          <w:lang w:val="de-DE" w:eastAsia="en-US"/>
        </w:rPr>
      </w:pPr>
      <w:r w:rsidRPr="005729B9">
        <w:rPr>
          <w:noProof/>
          <w:sz w:val="18"/>
          <w:szCs w:val="18"/>
          <w:lang w:val="it-IT" w:eastAsia="en-US"/>
        </w:rPr>
        <w:fldChar w:fldCharType="begin">
          <w:ffData>
            <w:name w:val="Controllo131"/>
            <w:enabled/>
            <w:calcOnExit w:val="0"/>
            <w:checkBox>
              <w:sizeAuto/>
              <w:default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5729B9">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einer Europäischen Wirtschaftlichen Interessensvereinigung (EWIV)</w:t>
      </w:r>
    </w:p>
    <w:p w14:paraId="04316E54" w14:textId="46DE736E" w:rsidR="00BC16AC" w:rsidRPr="00AC75DF" w:rsidRDefault="00BC16AC" w:rsidP="00BC16AC">
      <w:pPr>
        <w:tabs>
          <w:tab w:val="left" w:pos="540"/>
        </w:tabs>
        <w:suppressAutoHyphens w:val="0"/>
        <w:autoSpaceDE w:val="0"/>
        <w:autoSpaceDN w:val="0"/>
        <w:adjustRightInd w:val="0"/>
        <w:spacing w:line="480" w:lineRule="auto"/>
        <w:jc w:val="both"/>
        <w:rPr>
          <w:noProof/>
          <w:sz w:val="18"/>
          <w:szCs w:val="18"/>
          <w:lang w:val="de-DE" w:eastAsia="en-US"/>
        </w:rPr>
      </w:pPr>
      <w:r w:rsidRPr="007546F0">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7546F0">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 xml:space="preserve">bereits gegründeten </w:t>
      </w:r>
      <w:r w:rsidR="00EC3FF1" w:rsidRPr="00AC75DF">
        <w:rPr>
          <w:bCs/>
          <w:noProof/>
          <w:sz w:val="18"/>
          <w:szCs w:val="18"/>
          <w:lang w:val="de-DE" w:eastAsia="en-US"/>
        </w:rPr>
        <w:t>m</w:t>
      </w:r>
      <w:r w:rsidRPr="00AC75DF">
        <w:rPr>
          <w:noProof/>
          <w:sz w:val="18"/>
          <w:szCs w:val="18"/>
          <w:lang w:val="de-DE" w:eastAsia="en-US"/>
        </w:rPr>
        <w:t>it den Wirtschaftsteilnehmern gemäß Anlage A1 und A1-bis</w:t>
      </w:r>
    </w:p>
    <w:p w14:paraId="03D7ADC1" w14:textId="77777777" w:rsidR="00BC16AC" w:rsidRPr="00AC75DF" w:rsidRDefault="00BC16AC" w:rsidP="00BC16AC">
      <w:pPr>
        <w:tabs>
          <w:tab w:val="left" w:pos="540"/>
        </w:tabs>
        <w:suppressAutoHyphens w:val="0"/>
        <w:autoSpaceDE w:val="0"/>
        <w:autoSpaceDN w:val="0"/>
        <w:adjustRightInd w:val="0"/>
        <w:spacing w:line="480" w:lineRule="auto"/>
        <w:jc w:val="both"/>
        <w:rPr>
          <w:noProof/>
          <w:sz w:val="18"/>
          <w:szCs w:val="18"/>
          <w:lang w:val="de-DE" w:eastAsia="en-US"/>
        </w:rPr>
      </w:pPr>
    </w:p>
    <w:tbl>
      <w:tblPr>
        <w:tblStyle w:val="Grigliatabella"/>
        <w:tblW w:w="0" w:type="auto"/>
        <w:tblLook w:val="04A0" w:firstRow="1" w:lastRow="0" w:firstColumn="1" w:lastColumn="0" w:noHBand="0" w:noVBand="1"/>
      </w:tblPr>
      <w:tblGrid>
        <w:gridCol w:w="9771"/>
      </w:tblGrid>
      <w:tr w:rsidR="00BC16AC" w:rsidRPr="00A86147" w14:paraId="21334B4D" w14:textId="77777777" w:rsidTr="00BC16AC">
        <w:tc>
          <w:tcPr>
            <w:tcW w:w="9921" w:type="dxa"/>
          </w:tcPr>
          <w:p w14:paraId="2B48C17B" w14:textId="78F2FFFA" w:rsidR="00BC16AC" w:rsidRDefault="00BC16AC" w:rsidP="00BC16AC">
            <w:pPr>
              <w:suppressAutoHyphens w:val="0"/>
              <w:spacing w:line="360" w:lineRule="auto"/>
              <w:rPr>
                <w:b/>
                <w:bCs/>
                <w:iCs/>
                <w:sz w:val="18"/>
                <w:szCs w:val="18"/>
                <w:lang w:val="de-DE"/>
              </w:rPr>
            </w:pPr>
            <w:r w:rsidRPr="00AC75DF">
              <w:rPr>
                <w:b/>
                <w:noProof/>
                <w:sz w:val="18"/>
                <w:szCs w:val="18"/>
                <w:lang w:val="de-DE" w:eastAsia="en-US"/>
              </w:rPr>
              <w:t xml:space="preserve">Im Falle einer Teilnahme in </w:t>
            </w:r>
            <w:r w:rsidRPr="00AC75DF">
              <w:rPr>
                <w:b/>
                <w:noProof/>
                <w:sz w:val="18"/>
                <w:szCs w:val="18"/>
                <w:u w:val="single"/>
                <w:lang w:val="de-DE" w:eastAsia="en-US"/>
              </w:rPr>
              <w:t>zusammengeschlossener Form</w:t>
            </w:r>
            <w:r w:rsidRPr="00AC75DF">
              <w:rPr>
                <w:b/>
                <w:noProof/>
                <w:sz w:val="18"/>
                <w:szCs w:val="18"/>
                <w:lang w:val="de-DE" w:eastAsia="en-US"/>
              </w:rPr>
              <w:t xml:space="preserve"> – noch nicht gegründet (Bietergemeinschaft, gewöhnliche Konsortien, Netzwerkzusammenschlüsse, EWIV), vom Beauftragten/Gruppenbeauftraten und von jedem zusammengeschlossenen Wirtschaftsteilnehmer auszufüllen.</w:t>
            </w:r>
          </w:p>
        </w:tc>
      </w:tr>
    </w:tbl>
    <w:p w14:paraId="72F01D7B" w14:textId="77777777" w:rsidR="00A94C3A" w:rsidRDefault="00A94C3A">
      <w:pPr>
        <w:suppressAutoHyphens w:val="0"/>
        <w:rPr>
          <w:b/>
          <w:bCs/>
          <w:iCs/>
          <w:sz w:val="18"/>
          <w:szCs w:val="18"/>
          <w:lang w:val="de-DE"/>
        </w:rPr>
      </w:pPr>
    </w:p>
    <w:p w14:paraId="00A7E203" w14:textId="77777777" w:rsidR="00A94C3A" w:rsidRDefault="00A94C3A">
      <w:pPr>
        <w:suppressAutoHyphens w:val="0"/>
        <w:rPr>
          <w:b/>
          <w:bCs/>
          <w:iCs/>
          <w:sz w:val="18"/>
          <w:szCs w:val="18"/>
          <w:lang w:val="de-DE"/>
        </w:rPr>
      </w:pPr>
    </w:p>
    <w:p w14:paraId="598CF4DA" w14:textId="77777777" w:rsidR="00BC16AC" w:rsidRDefault="00BC16AC" w:rsidP="00BC16AC">
      <w:pPr>
        <w:spacing w:line="360" w:lineRule="auto"/>
        <w:jc w:val="center"/>
        <w:rPr>
          <w:b/>
          <w:sz w:val="18"/>
          <w:szCs w:val="18"/>
          <w:lang w:val="de-DE"/>
        </w:rPr>
      </w:pPr>
      <w:r>
        <w:rPr>
          <w:b/>
          <w:sz w:val="18"/>
          <w:szCs w:val="18"/>
          <w:lang w:val="de-DE"/>
        </w:rPr>
        <w:t xml:space="preserve">und </w:t>
      </w:r>
      <w:r w:rsidRPr="005B44FC">
        <w:rPr>
          <w:b/>
          <w:sz w:val="18"/>
          <w:szCs w:val="18"/>
          <w:lang w:val="de-DE"/>
        </w:rPr>
        <w:t>in seiner Eigenschaft als</w:t>
      </w:r>
    </w:p>
    <w:p w14:paraId="5E6CAD8B" w14:textId="77777777" w:rsidR="00BC16AC" w:rsidRDefault="00BC16AC">
      <w:pPr>
        <w:suppressAutoHyphens w:val="0"/>
        <w:rPr>
          <w:b/>
          <w:bCs/>
          <w:iCs/>
          <w:sz w:val="18"/>
          <w:szCs w:val="18"/>
          <w:lang w:val="de-DE"/>
        </w:rPr>
      </w:pPr>
    </w:p>
    <w:p w14:paraId="1AD0A542" w14:textId="2B26DDDE" w:rsidR="00BC16AC" w:rsidRPr="00AC75DF" w:rsidRDefault="00BC16AC" w:rsidP="00BC16AC">
      <w:pPr>
        <w:tabs>
          <w:tab w:val="left" w:pos="540"/>
        </w:tabs>
        <w:suppressAutoHyphens w:val="0"/>
        <w:autoSpaceDE w:val="0"/>
        <w:autoSpaceDN w:val="0"/>
        <w:adjustRightInd w:val="0"/>
        <w:spacing w:line="480" w:lineRule="auto"/>
        <w:jc w:val="both"/>
        <w:rPr>
          <w:noProof/>
          <w:sz w:val="18"/>
          <w:szCs w:val="18"/>
          <w:lang w:val="de-DE" w:eastAsia="en-US"/>
        </w:rPr>
      </w:pPr>
      <w:r w:rsidRPr="007546F0">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7546F0">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 xml:space="preserve">Beauftragter </w:t>
      </w:r>
      <w:r w:rsidRPr="007546F0">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7546F0">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Auftrag gebendes Mitglied einer Bietergemeinschaft</w:t>
      </w:r>
    </w:p>
    <w:p w14:paraId="51608F32" w14:textId="150BD370" w:rsidR="00BC16AC" w:rsidRPr="00AC75DF" w:rsidRDefault="00BC16AC" w:rsidP="00BC16AC">
      <w:pPr>
        <w:tabs>
          <w:tab w:val="left" w:pos="540"/>
        </w:tabs>
        <w:suppressAutoHyphens w:val="0"/>
        <w:autoSpaceDE w:val="0"/>
        <w:autoSpaceDN w:val="0"/>
        <w:adjustRightInd w:val="0"/>
        <w:spacing w:line="480" w:lineRule="auto"/>
        <w:jc w:val="both"/>
        <w:rPr>
          <w:noProof/>
          <w:sz w:val="18"/>
          <w:szCs w:val="18"/>
          <w:lang w:val="de-DE" w:eastAsia="en-US"/>
        </w:rPr>
      </w:pPr>
      <w:r w:rsidRPr="005729B9">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5729B9">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 xml:space="preserve">Beauftragter </w:t>
      </w:r>
      <w:r w:rsidRPr="007546F0">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7546F0">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Auftrag gebendes Mitglied eines gewöhnlichen Konsoritums</w:t>
      </w:r>
    </w:p>
    <w:p w14:paraId="0062502D" w14:textId="03A28F89" w:rsidR="00BC16AC" w:rsidRPr="00AC75DF" w:rsidRDefault="00BC16AC" w:rsidP="00BC16AC">
      <w:pPr>
        <w:tabs>
          <w:tab w:val="left" w:pos="540"/>
        </w:tabs>
        <w:suppressAutoHyphens w:val="0"/>
        <w:autoSpaceDE w:val="0"/>
        <w:autoSpaceDN w:val="0"/>
        <w:adjustRightInd w:val="0"/>
        <w:spacing w:line="480" w:lineRule="auto"/>
        <w:jc w:val="both"/>
        <w:rPr>
          <w:bCs/>
          <w:noProof/>
          <w:sz w:val="18"/>
          <w:szCs w:val="18"/>
          <w:lang w:val="de-DE" w:eastAsia="en-US"/>
        </w:rPr>
      </w:pPr>
      <w:r w:rsidRPr="005729B9">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5729B9">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 xml:space="preserve">Beauftragter </w:t>
      </w:r>
      <w:r w:rsidRPr="007546F0">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7546F0">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Auftrag gebendes Mitglied eines Netwerkzusammenschlusses</w:t>
      </w:r>
    </w:p>
    <w:p w14:paraId="56AA8E1C" w14:textId="760E794E" w:rsidR="00BC16AC" w:rsidRPr="00AC75DF" w:rsidRDefault="00BC16AC" w:rsidP="00BC16AC">
      <w:pPr>
        <w:tabs>
          <w:tab w:val="left" w:pos="540"/>
        </w:tabs>
        <w:suppressAutoHyphens w:val="0"/>
        <w:autoSpaceDE w:val="0"/>
        <w:autoSpaceDN w:val="0"/>
        <w:adjustRightInd w:val="0"/>
        <w:spacing w:line="480" w:lineRule="auto"/>
        <w:jc w:val="both"/>
        <w:rPr>
          <w:bCs/>
          <w:noProof/>
          <w:sz w:val="18"/>
          <w:szCs w:val="18"/>
          <w:lang w:val="de-DE" w:eastAsia="en-US"/>
        </w:rPr>
      </w:pPr>
      <w:r w:rsidRPr="005729B9">
        <w:rPr>
          <w:noProof/>
          <w:sz w:val="18"/>
          <w:szCs w:val="18"/>
          <w:lang w:val="it-IT" w:eastAsia="en-US"/>
        </w:rPr>
        <w:fldChar w:fldCharType="begin">
          <w:ffData>
            <w:name w:val="Controllo131"/>
            <w:enabled/>
            <w:calcOnExit w:val="0"/>
            <w:checkBox>
              <w:sizeAuto/>
              <w:default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5729B9">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 xml:space="preserve">Beauftragter </w:t>
      </w:r>
      <w:r w:rsidRPr="007546F0">
        <w:rPr>
          <w:noProof/>
          <w:sz w:val="18"/>
          <w:szCs w:val="18"/>
          <w:lang w:val="it-IT" w:eastAsia="en-US"/>
        </w:rPr>
        <w:fldChar w:fldCharType="begin">
          <w:ffData>
            <w:name w:val="Kontrollkästchen1"/>
            <w:enabled/>
            <w:calcOnExit w:val="0"/>
            <w:checkBox>
              <w:sizeAuto/>
              <w:default w:val="0"/>
              <w:checked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7546F0">
        <w:rPr>
          <w:noProof/>
          <w:sz w:val="18"/>
          <w:szCs w:val="18"/>
          <w:lang w:val="it-IT" w:eastAsia="en-US"/>
        </w:rPr>
        <w:fldChar w:fldCharType="end"/>
      </w:r>
      <w:r w:rsidRPr="00AC75DF">
        <w:rPr>
          <w:noProof/>
          <w:sz w:val="18"/>
          <w:szCs w:val="18"/>
          <w:lang w:val="de-DE" w:eastAsia="en-US"/>
        </w:rPr>
        <w:tab/>
      </w:r>
      <w:r w:rsidRPr="00AC75DF">
        <w:rPr>
          <w:bCs/>
          <w:noProof/>
          <w:sz w:val="18"/>
          <w:szCs w:val="18"/>
          <w:lang w:val="de-DE" w:eastAsia="en-US"/>
        </w:rPr>
        <w:t>Auftrag gebendes Mitglied einer Europäischen Wirtschaftlichen Interessensvereinigung (EWIV)</w:t>
      </w:r>
    </w:p>
    <w:p w14:paraId="0A4AA89B" w14:textId="7C45B30A" w:rsidR="00BC16AC" w:rsidRDefault="00BC16AC">
      <w:pPr>
        <w:suppressAutoHyphens w:val="0"/>
        <w:rPr>
          <w:b/>
          <w:bCs/>
          <w:iCs/>
          <w:sz w:val="18"/>
          <w:szCs w:val="18"/>
          <w:lang w:val="de-DE"/>
        </w:rPr>
      </w:pPr>
      <w:r w:rsidRPr="005729B9">
        <w:rPr>
          <w:noProof/>
          <w:sz w:val="18"/>
          <w:szCs w:val="18"/>
          <w:lang w:val="it-IT" w:eastAsia="en-US"/>
        </w:rPr>
        <w:fldChar w:fldCharType="begin">
          <w:ffData>
            <w:name w:val="Controllo131"/>
            <w:enabled/>
            <w:calcOnExit w:val="0"/>
            <w:checkBox>
              <w:sizeAuto/>
              <w:default w:val="0"/>
            </w:checkBox>
          </w:ffData>
        </w:fldChar>
      </w:r>
      <w:r w:rsidRPr="00AC75DF">
        <w:rPr>
          <w:noProof/>
          <w:sz w:val="18"/>
          <w:szCs w:val="18"/>
          <w:lang w:val="de-DE" w:eastAsia="en-US"/>
        </w:rPr>
        <w:instrText xml:space="preserve"> FORMCHECKBOX </w:instrText>
      </w:r>
      <w:r w:rsidR="00A86147">
        <w:rPr>
          <w:noProof/>
          <w:sz w:val="18"/>
          <w:szCs w:val="18"/>
          <w:lang w:val="it-IT" w:eastAsia="en-US"/>
        </w:rPr>
      </w:r>
      <w:r w:rsidR="00A86147">
        <w:rPr>
          <w:noProof/>
          <w:sz w:val="18"/>
          <w:szCs w:val="18"/>
          <w:lang w:val="it-IT" w:eastAsia="en-US"/>
        </w:rPr>
        <w:fldChar w:fldCharType="separate"/>
      </w:r>
      <w:r w:rsidRPr="005729B9">
        <w:rPr>
          <w:noProof/>
          <w:sz w:val="18"/>
          <w:szCs w:val="18"/>
          <w:lang w:val="it-IT" w:eastAsia="en-US"/>
        </w:rPr>
        <w:fldChar w:fldCharType="end"/>
      </w:r>
      <w:r w:rsidR="00EC3FF1" w:rsidRPr="00AC75DF">
        <w:rPr>
          <w:noProof/>
          <w:sz w:val="18"/>
          <w:szCs w:val="18"/>
          <w:lang w:val="de-DE" w:eastAsia="en-US"/>
        </w:rPr>
        <w:tab/>
      </w:r>
      <w:r w:rsidRPr="00AC75DF">
        <w:rPr>
          <w:noProof/>
          <w:sz w:val="18"/>
          <w:szCs w:val="18"/>
          <w:lang w:val="de-DE" w:eastAsia="en-US"/>
        </w:rPr>
        <w:t>noch nicht gegründet und mit den Wirtschaftsteilnehmern gemäß Anlage A1 und A1-bis</w:t>
      </w:r>
    </w:p>
    <w:p w14:paraId="6D33067E" w14:textId="77777777" w:rsidR="00BC16AC" w:rsidRPr="00B7489A" w:rsidRDefault="00BC16AC">
      <w:pPr>
        <w:suppressAutoHyphens w:val="0"/>
        <w:rPr>
          <w:b/>
          <w:bCs/>
          <w:iCs/>
          <w:sz w:val="18"/>
          <w:szCs w:val="18"/>
          <w:lang w:val="de-DE"/>
        </w:rPr>
      </w:pPr>
    </w:p>
    <w:p w14:paraId="5152B93C" w14:textId="77777777" w:rsidR="00BC16AC" w:rsidRDefault="00BC16AC">
      <w:pPr>
        <w:suppressAutoHyphens w:val="0"/>
        <w:rPr>
          <w:sz w:val="18"/>
          <w:szCs w:val="18"/>
          <w:lang w:val="de-DE"/>
        </w:rPr>
      </w:pPr>
      <w:r>
        <w:rPr>
          <w:sz w:val="18"/>
          <w:szCs w:val="18"/>
          <w:lang w:val="de-DE"/>
        </w:rPr>
        <w:br w:type="page"/>
      </w:r>
    </w:p>
    <w:p w14:paraId="65BC084B" w14:textId="3BEEC044"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w:t>
      </w:r>
      <w:r w:rsidR="00035125">
        <w:rPr>
          <w:sz w:val="18"/>
          <w:szCs w:val="18"/>
          <w:lang w:val="de-DE"/>
        </w:rPr>
        <w:t xml:space="preserve">der Ausschreibung </w:t>
      </w:r>
      <w:r w:rsidR="00F05E39" w:rsidRPr="00B7489A">
        <w:rPr>
          <w:sz w:val="18"/>
          <w:szCs w:val="18"/>
          <w:lang w:val="de-DE"/>
        </w:rPr>
        <w:t xml:space="preserve">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14:paraId="799709DF" w14:textId="77777777" w:rsidR="0036628B" w:rsidRPr="00B7489A" w:rsidRDefault="0036628B" w:rsidP="00F05E39">
      <w:pPr>
        <w:spacing w:line="360" w:lineRule="auto"/>
        <w:jc w:val="both"/>
        <w:rPr>
          <w:sz w:val="18"/>
          <w:szCs w:val="18"/>
          <w:lang w:val="de-DE"/>
        </w:rPr>
      </w:pPr>
    </w:p>
    <w:p w14:paraId="3262AE0B" w14:textId="77777777" w:rsidR="00F05E39" w:rsidRPr="00B7489A" w:rsidRDefault="00F05E39" w:rsidP="00F05E39">
      <w:pPr>
        <w:spacing w:line="360" w:lineRule="auto"/>
        <w:jc w:val="center"/>
        <w:rPr>
          <w:b/>
          <w:sz w:val="18"/>
          <w:szCs w:val="18"/>
          <w:lang w:val="de-DE"/>
        </w:rPr>
      </w:pPr>
      <w:r w:rsidRPr="00B7489A">
        <w:rPr>
          <w:b/>
          <w:sz w:val="18"/>
          <w:szCs w:val="18"/>
          <w:lang w:val="de-DE"/>
        </w:rPr>
        <w:t>ERKLÄRT</w:t>
      </w:r>
    </w:p>
    <w:p w14:paraId="0EBBA38E" w14:textId="77777777" w:rsidR="00F05E39" w:rsidRPr="00B7489A" w:rsidRDefault="00F05E39" w:rsidP="00F05E39">
      <w:pPr>
        <w:spacing w:line="360" w:lineRule="auto"/>
        <w:jc w:val="center"/>
        <w:rPr>
          <w:sz w:val="18"/>
          <w:szCs w:val="18"/>
          <w:lang w:val="de-DE"/>
        </w:rPr>
      </w:pPr>
    </w:p>
    <w:p w14:paraId="7C5FA956" w14:textId="1E87CB6F" w:rsidR="00CA0EDA" w:rsidRPr="00B7489A" w:rsidRDefault="00CA0EDA" w:rsidP="00CA0EDA">
      <w:pPr>
        <w:pStyle w:val="sche3"/>
        <w:spacing w:line="360" w:lineRule="auto"/>
        <w:rPr>
          <w:b/>
          <w:sz w:val="18"/>
          <w:szCs w:val="18"/>
          <w:lang w:val="de-DE"/>
        </w:rPr>
      </w:pPr>
      <w:r w:rsidRPr="00B7489A">
        <w:rPr>
          <w:b/>
          <w:bCs/>
          <w:color w:val="000000"/>
          <w:sz w:val="18"/>
          <w:szCs w:val="18"/>
          <w:lang w:val="de-DE"/>
        </w:rPr>
        <w:t>dass er</w:t>
      </w:r>
      <w:r w:rsidR="00FD7101" w:rsidRPr="00B7489A">
        <w:rPr>
          <w:b/>
          <w:bCs/>
          <w:color w:val="000000"/>
          <w:sz w:val="18"/>
          <w:szCs w:val="18"/>
          <w:lang w:val="de-DE"/>
        </w:rPr>
        <w:t>/sie</w:t>
      </w:r>
      <w:r w:rsidR="002360DE">
        <w:rPr>
          <w:b/>
          <w:bCs/>
          <w:color w:val="000000"/>
          <w:sz w:val="18"/>
          <w:szCs w:val="18"/>
          <w:lang w:val="de-DE"/>
        </w:rPr>
        <w:t xml:space="preserve"> befugt ist, ob</w:t>
      </w:r>
      <w:r w:rsidR="005B44FC">
        <w:rPr>
          <w:b/>
          <w:bCs/>
          <w:color w:val="000000"/>
          <w:sz w:val="18"/>
          <w:szCs w:val="18"/>
          <w:lang w:val="de-DE"/>
        </w:rPr>
        <w:t xml:space="preserve"> </w:t>
      </w:r>
      <w:r w:rsidR="002360DE">
        <w:rPr>
          <w:b/>
          <w:bCs/>
          <w:color w:val="000000"/>
          <w:sz w:val="18"/>
          <w:szCs w:val="18"/>
          <w:lang w:val="de-DE"/>
        </w:rPr>
        <w:t>genannten Wirtschaftsteilnehmer</w:t>
      </w:r>
      <w:r w:rsidRPr="00B7489A">
        <w:rPr>
          <w:b/>
          <w:bCs/>
          <w:color w:val="000000"/>
          <w:sz w:val="18"/>
          <w:szCs w:val="18"/>
          <w:lang w:val="de-DE"/>
        </w:rPr>
        <w:t xml:space="preserve"> zu verpflichten und dieses Dokument und/oder weitere Dokumente betreffend das gegenständliche Verfahren zu unterzeichnen</w:t>
      </w:r>
      <w:r w:rsidRPr="00B7489A">
        <w:rPr>
          <w:b/>
          <w:sz w:val="18"/>
          <w:szCs w:val="18"/>
          <w:lang w:val="de-DE"/>
        </w:rPr>
        <w:t>,</w:t>
      </w:r>
    </w:p>
    <w:p w14:paraId="7CF04A2A" w14:textId="77777777" w:rsidR="00CA0EDA" w:rsidRPr="00B7489A" w:rsidRDefault="00CA0EDA" w:rsidP="00CA0EDA">
      <w:pPr>
        <w:pStyle w:val="sche3"/>
        <w:spacing w:line="360" w:lineRule="auto"/>
        <w:rPr>
          <w:b/>
          <w:sz w:val="18"/>
          <w:szCs w:val="18"/>
          <w:lang w:val="de-DE"/>
        </w:rPr>
      </w:pPr>
    </w:p>
    <w:p w14:paraId="295A2C43" w14:textId="77777777" w:rsidR="00F05E39" w:rsidRDefault="002360DE" w:rsidP="002360DE">
      <w:pPr>
        <w:spacing w:line="360" w:lineRule="auto"/>
        <w:ind w:left="426" w:hanging="426"/>
        <w:jc w:val="center"/>
        <w:rPr>
          <w:b/>
          <w:sz w:val="18"/>
          <w:szCs w:val="18"/>
          <w:lang w:val="de-DE"/>
        </w:rPr>
      </w:pPr>
      <w:r w:rsidRPr="00B7489A">
        <w:rPr>
          <w:b/>
          <w:sz w:val="18"/>
          <w:szCs w:val="18"/>
          <w:lang w:val="de-DE"/>
        </w:rPr>
        <w:t>ERKLÄRT</w:t>
      </w:r>
    </w:p>
    <w:p w14:paraId="3B9EBADE" w14:textId="77777777" w:rsidR="009F7BBE" w:rsidRDefault="009F7BBE" w:rsidP="00BC782C">
      <w:pPr>
        <w:spacing w:line="360" w:lineRule="auto"/>
        <w:ind w:left="426" w:hanging="426"/>
        <w:rPr>
          <w:sz w:val="18"/>
          <w:szCs w:val="18"/>
          <w:lang w:val="de-DE"/>
        </w:rPr>
      </w:pPr>
    </w:p>
    <w:p w14:paraId="47AEFE07" w14:textId="3301C69E" w:rsidR="000444F4" w:rsidRPr="00BF5073" w:rsidRDefault="000444F4" w:rsidP="000444F4">
      <w:pPr>
        <w:spacing w:line="360" w:lineRule="auto"/>
        <w:ind w:left="426" w:hanging="426"/>
        <w:rPr>
          <w:sz w:val="18"/>
          <w:szCs w:val="18"/>
          <w:lang w:val="de-DE"/>
        </w:rPr>
      </w:pPr>
      <w:r w:rsidRPr="00BF5073">
        <w:rPr>
          <w:sz w:val="18"/>
          <w:szCs w:val="18"/>
          <w:lang w:val="de-DE"/>
        </w:rPr>
        <w:t xml:space="preserve">- dass das technische Personal für die Ausführung des Auftrags in (Anzahl der Einheiten einfügen) </w:t>
      </w:r>
      <w:r w:rsidRPr="00BF5073">
        <w:rPr>
          <w:noProof/>
          <w:sz w:val="18"/>
          <w:szCs w:val="18"/>
          <w:lang w:eastAsia="de-DE"/>
        </w:rPr>
        <w:fldChar w:fldCharType="begin">
          <w:ffData>
            <w:name w:val="Testo172"/>
            <w:enabled/>
            <w:calcOnExit w:val="0"/>
            <w:textInput/>
          </w:ffData>
        </w:fldChar>
      </w:r>
      <w:r w:rsidRPr="00BF5073">
        <w:rPr>
          <w:noProof/>
          <w:sz w:val="18"/>
          <w:szCs w:val="18"/>
          <w:lang w:val="de-DE" w:eastAsia="de-DE"/>
        </w:rPr>
        <w:instrText xml:space="preserve"> FORMTEXT </w:instrText>
      </w:r>
      <w:r w:rsidRPr="00BF5073">
        <w:rPr>
          <w:noProof/>
          <w:sz w:val="18"/>
          <w:szCs w:val="18"/>
          <w:lang w:eastAsia="de-DE"/>
        </w:rPr>
      </w:r>
      <w:r w:rsidRPr="00BF5073">
        <w:rPr>
          <w:noProof/>
          <w:sz w:val="18"/>
          <w:szCs w:val="18"/>
          <w:lang w:eastAsia="de-DE"/>
        </w:rPr>
        <w:fldChar w:fldCharType="separate"/>
      </w:r>
      <w:r w:rsidRPr="00BF5073">
        <w:rPr>
          <w:noProof/>
          <w:sz w:val="18"/>
          <w:szCs w:val="18"/>
          <w:lang w:eastAsia="de-DE"/>
        </w:rPr>
        <w:t> </w:t>
      </w:r>
      <w:r w:rsidRPr="00BF5073">
        <w:rPr>
          <w:noProof/>
          <w:sz w:val="18"/>
          <w:szCs w:val="18"/>
          <w:lang w:eastAsia="de-DE"/>
        </w:rPr>
        <w:t> </w:t>
      </w:r>
      <w:r w:rsidRPr="00BF5073">
        <w:rPr>
          <w:noProof/>
          <w:sz w:val="18"/>
          <w:szCs w:val="18"/>
          <w:lang w:eastAsia="de-DE"/>
        </w:rPr>
        <w:t> </w:t>
      </w:r>
      <w:r w:rsidRPr="00BF5073">
        <w:rPr>
          <w:noProof/>
          <w:sz w:val="18"/>
          <w:szCs w:val="18"/>
          <w:lang w:eastAsia="de-DE"/>
        </w:rPr>
        <w:t> </w:t>
      </w:r>
      <w:r w:rsidRPr="00BF5073">
        <w:rPr>
          <w:noProof/>
          <w:sz w:val="18"/>
          <w:szCs w:val="18"/>
          <w:lang w:eastAsia="de-DE"/>
        </w:rPr>
        <w:t> </w:t>
      </w:r>
      <w:r w:rsidRPr="00BF5073">
        <w:rPr>
          <w:noProof/>
          <w:sz w:val="18"/>
          <w:szCs w:val="18"/>
          <w:lang w:eastAsia="de-DE"/>
        </w:rPr>
        <w:fldChar w:fldCharType="end"/>
      </w:r>
      <w:r w:rsidRPr="00BF5073">
        <w:rPr>
          <w:sz w:val="18"/>
          <w:szCs w:val="18"/>
          <w:lang w:val="de-DE"/>
        </w:rPr>
        <w:t xml:space="preserve"> (</w:t>
      </w:r>
      <w:r w:rsidRPr="00BF5073">
        <w:rPr>
          <w:noProof/>
          <w:sz w:val="18"/>
          <w:szCs w:val="18"/>
          <w:lang w:eastAsia="de-DE"/>
        </w:rPr>
        <w:fldChar w:fldCharType="begin">
          <w:ffData>
            <w:name w:val="Testo172"/>
            <w:enabled/>
            <w:calcOnExit w:val="0"/>
            <w:textInput/>
          </w:ffData>
        </w:fldChar>
      </w:r>
      <w:r w:rsidRPr="00BF5073">
        <w:rPr>
          <w:noProof/>
          <w:sz w:val="18"/>
          <w:szCs w:val="18"/>
          <w:lang w:val="de-DE" w:eastAsia="de-DE"/>
        </w:rPr>
        <w:instrText xml:space="preserve"> FORMTEXT </w:instrText>
      </w:r>
      <w:r w:rsidRPr="00BF5073">
        <w:rPr>
          <w:noProof/>
          <w:sz w:val="18"/>
          <w:szCs w:val="18"/>
          <w:lang w:eastAsia="de-DE"/>
        </w:rPr>
      </w:r>
      <w:r w:rsidRPr="00BF5073">
        <w:rPr>
          <w:noProof/>
          <w:sz w:val="18"/>
          <w:szCs w:val="18"/>
          <w:lang w:eastAsia="de-DE"/>
        </w:rPr>
        <w:fldChar w:fldCharType="separate"/>
      </w:r>
      <w:r w:rsidRPr="00BF5073">
        <w:rPr>
          <w:noProof/>
          <w:sz w:val="18"/>
          <w:szCs w:val="18"/>
          <w:lang w:eastAsia="de-DE"/>
        </w:rPr>
        <w:t> </w:t>
      </w:r>
      <w:r w:rsidRPr="00BF5073">
        <w:rPr>
          <w:noProof/>
          <w:sz w:val="18"/>
          <w:szCs w:val="18"/>
          <w:lang w:eastAsia="de-DE"/>
        </w:rPr>
        <w:t> </w:t>
      </w:r>
      <w:r w:rsidRPr="00BF5073">
        <w:rPr>
          <w:noProof/>
          <w:sz w:val="18"/>
          <w:szCs w:val="18"/>
          <w:lang w:eastAsia="de-DE"/>
        </w:rPr>
        <w:t> </w:t>
      </w:r>
      <w:r w:rsidRPr="00BF5073">
        <w:rPr>
          <w:noProof/>
          <w:sz w:val="18"/>
          <w:szCs w:val="18"/>
          <w:lang w:eastAsia="de-DE"/>
        </w:rPr>
        <w:t> </w:t>
      </w:r>
      <w:r w:rsidRPr="00BF5073">
        <w:rPr>
          <w:noProof/>
          <w:sz w:val="18"/>
          <w:szCs w:val="18"/>
          <w:lang w:eastAsia="de-DE"/>
        </w:rPr>
        <w:t> </w:t>
      </w:r>
      <w:r w:rsidRPr="00BF5073">
        <w:rPr>
          <w:noProof/>
          <w:sz w:val="18"/>
          <w:szCs w:val="18"/>
          <w:lang w:eastAsia="de-DE"/>
        </w:rPr>
        <w:fldChar w:fldCharType="end"/>
      </w:r>
      <w:r w:rsidRPr="00BF5073">
        <w:rPr>
          <w:sz w:val="18"/>
          <w:szCs w:val="18"/>
          <w:lang w:val="de-DE"/>
        </w:rPr>
        <w:t>) Einheiten festgelegt ist;</w:t>
      </w:r>
    </w:p>
    <w:p w14:paraId="05553EDA" w14:textId="1F5432AE" w:rsidR="000444F4" w:rsidRPr="00BF5073" w:rsidRDefault="000444F4" w:rsidP="000444F4">
      <w:pPr>
        <w:spacing w:line="360" w:lineRule="auto"/>
        <w:ind w:left="426" w:hanging="426"/>
        <w:rPr>
          <w:sz w:val="18"/>
          <w:szCs w:val="18"/>
          <w:lang w:val="de-DE"/>
        </w:rPr>
      </w:pPr>
      <w:r w:rsidRPr="00BF5073">
        <w:rPr>
          <w:sz w:val="18"/>
          <w:szCs w:val="18"/>
          <w:lang w:val="de-DE"/>
        </w:rPr>
        <w:t>- dass der Arbeitsgruppe, die für die Ausführung des Auftrags verantwortlich ist, folgende Berufsfiguren angehören</w:t>
      </w:r>
    </w:p>
    <w:p w14:paraId="498DF613" w14:textId="45905889" w:rsidR="00483C29" w:rsidRPr="00BF5073" w:rsidRDefault="00483C29">
      <w:pPr>
        <w:suppressAutoHyphens w:val="0"/>
        <w:rPr>
          <w:sz w:val="18"/>
          <w:szCs w:val="18"/>
          <w:lang w:val="de-DE"/>
        </w:rPr>
      </w:pPr>
    </w:p>
    <w:p w14:paraId="04AC666B" w14:textId="77777777" w:rsidR="00483C29" w:rsidRDefault="00483C29" w:rsidP="00483C29">
      <w:pPr>
        <w:spacing w:line="360" w:lineRule="auto"/>
        <w:rPr>
          <w:sz w:val="18"/>
          <w:szCs w:val="18"/>
          <w:lang w:val="de-DE"/>
        </w:rPr>
      </w:pPr>
    </w:p>
    <w:p w14:paraId="5AE4B725" w14:textId="64E1BBCF" w:rsidR="00483C29" w:rsidRPr="00CD65BF" w:rsidRDefault="00483C29" w:rsidP="00483C29">
      <w:pPr>
        <w:shd w:val="pct10" w:color="auto" w:fill="auto"/>
        <w:tabs>
          <w:tab w:val="left" w:pos="540"/>
        </w:tabs>
        <w:suppressAutoHyphens w:val="0"/>
        <w:jc w:val="center"/>
        <w:rPr>
          <w:b/>
          <w:lang w:val="de-DE"/>
        </w:rPr>
      </w:pPr>
      <w:r w:rsidRPr="00CD65BF">
        <w:rPr>
          <w:b/>
          <w:lang w:val="de-DE"/>
        </w:rPr>
        <w:t>ZUSAMMENSETZUNG DER ARBEITSGRUPPE</w:t>
      </w:r>
    </w:p>
    <w:p w14:paraId="1352F81C" w14:textId="77777777" w:rsidR="00483C29" w:rsidRPr="00CD65BF" w:rsidRDefault="00483C29" w:rsidP="00483C29">
      <w:pPr>
        <w:jc w:val="both"/>
        <w:rPr>
          <w:b/>
          <w:u w:val="single"/>
          <w:lang w:val="de-DE"/>
        </w:rPr>
      </w:pPr>
    </w:p>
    <w:p w14:paraId="710512B3" w14:textId="77777777" w:rsidR="00483C29" w:rsidRPr="00CD65BF" w:rsidRDefault="00483C29" w:rsidP="00483C29">
      <w:pPr>
        <w:jc w:val="center"/>
        <w:rPr>
          <w:b/>
          <w:i/>
          <w:sz w:val="18"/>
          <w:szCs w:val="18"/>
          <w:u w:val="single"/>
          <w:lang w:val="de-DE"/>
        </w:rPr>
      </w:pPr>
      <w:r w:rsidRPr="00CD65BF">
        <w:rPr>
          <w:b/>
          <w:i/>
          <w:sz w:val="18"/>
          <w:szCs w:val="18"/>
          <w:u w:val="single"/>
          <w:lang w:val="de-DE"/>
        </w:rPr>
        <w:t>Für alle Teilnehmer</w:t>
      </w:r>
    </w:p>
    <w:p w14:paraId="6AAB56A2" w14:textId="77777777" w:rsidR="00483C29" w:rsidRPr="00CD65BF" w:rsidRDefault="00483C29" w:rsidP="00483C29">
      <w:pPr>
        <w:jc w:val="center"/>
        <w:rPr>
          <w:b/>
          <w:i/>
          <w:sz w:val="18"/>
          <w:szCs w:val="18"/>
          <w:u w:val="single"/>
          <w:lang w:val="de-DE"/>
        </w:rPr>
      </w:pPr>
    </w:p>
    <w:p w14:paraId="00E2DA70" w14:textId="46AB0A92" w:rsidR="00EC3FF1" w:rsidRPr="0040697B" w:rsidRDefault="00EC3FF1" w:rsidP="00EC3FF1">
      <w:pPr>
        <w:spacing w:line="360" w:lineRule="auto"/>
        <w:jc w:val="both"/>
        <w:rPr>
          <w:b/>
          <w:i/>
          <w:sz w:val="18"/>
          <w:szCs w:val="18"/>
          <w:lang w:val="de-DE"/>
        </w:rPr>
      </w:pPr>
      <w:r w:rsidRPr="00AC75DF">
        <w:rPr>
          <w:i/>
          <w:sz w:val="18"/>
          <w:szCs w:val="18"/>
          <w:lang w:val="de-DE"/>
        </w:rPr>
        <w:t xml:space="preserve">Anzugeben sind die </w:t>
      </w:r>
      <w:r w:rsidRPr="00AC75DF">
        <w:rPr>
          <w:b/>
          <w:i/>
          <w:sz w:val="18"/>
          <w:szCs w:val="18"/>
          <w:lang w:val="de-DE"/>
        </w:rPr>
        <w:t>natürliche Personen</w:t>
      </w:r>
      <w:r w:rsidRPr="00AC75DF">
        <w:rPr>
          <w:i/>
          <w:sz w:val="18"/>
          <w:szCs w:val="18"/>
          <w:lang w:val="de-DE"/>
        </w:rPr>
        <w:t>, die dem Teilnehmer angehören, und die Leistungen im Rahmen der Aus</w:t>
      </w:r>
      <w:r w:rsidRPr="00AC75DF">
        <w:rPr>
          <w:i/>
          <w:sz w:val="18"/>
          <w:szCs w:val="18"/>
          <w:lang w:val="de-DE"/>
        </w:rPr>
        <w:softHyphen/>
        <w:t xml:space="preserve">schreibung und, im Falle des Zuschlags, des nachfolgenden Auftrags </w:t>
      </w:r>
      <w:r w:rsidRPr="00AC75DF">
        <w:rPr>
          <w:b/>
          <w:i/>
          <w:sz w:val="18"/>
          <w:szCs w:val="18"/>
          <w:lang w:val="de-DE"/>
        </w:rPr>
        <w:t>persönlich</w:t>
      </w:r>
      <w:r w:rsidRPr="00AC75DF">
        <w:rPr>
          <w:i/>
          <w:sz w:val="18"/>
          <w:szCs w:val="18"/>
          <w:lang w:val="de-DE"/>
        </w:rPr>
        <w:t xml:space="preserve"> </w:t>
      </w:r>
      <w:r w:rsidRPr="00AC75DF">
        <w:rPr>
          <w:b/>
          <w:i/>
          <w:sz w:val="18"/>
          <w:szCs w:val="18"/>
          <w:lang w:val="de-DE"/>
        </w:rPr>
        <w:t>erbringen</w:t>
      </w:r>
      <w:r w:rsidRPr="00AC75DF">
        <w:rPr>
          <w:i/>
          <w:sz w:val="18"/>
          <w:szCs w:val="18"/>
          <w:lang w:val="de-DE"/>
        </w:rPr>
        <w:t xml:space="preserve"> werden, mit der Angabe welches </w:t>
      </w:r>
      <w:r w:rsidRPr="00AC75DF">
        <w:rPr>
          <w:b/>
          <w:i/>
          <w:sz w:val="18"/>
          <w:szCs w:val="18"/>
          <w:lang w:val="de-DE"/>
        </w:rPr>
        <w:t xml:space="preserve">organisches Verhältnisses oder des Angestellten-bzw. </w:t>
      </w:r>
      <w:r w:rsidRPr="0040697B">
        <w:rPr>
          <w:b/>
          <w:i/>
          <w:sz w:val="18"/>
          <w:szCs w:val="18"/>
          <w:lang w:val="de-DE"/>
        </w:rPr>
        <w:t>Mitarbeiterverhältnisses mit dem Teilnehmer besteht.</w:t>
      </w:r>
    </w:p>
    <w:p w14:paraId="2AC16E0A" w14:textId="77777777" w:rsidR="002352A0" w:rsidRPr="0040697B" w:rsidRDefault="002352A0" w:rsidP="00EC3FF1">
      <w:pPr>
        <w:spacing w:line="360" w:lineRule="auto"/>
        <w:jc w:val="both"/>
        <w:rPr>
          <w:i/>
          <w:sz w:val="18"/>
          <w:szCs w:val="18"/>
          <w:lang w:val="de-DE"/>
        </w:rPr>
      </w:pPr>
    </w:p>
    <w:p w14:paraId="19E2BC2D" w14:textId="48A9B27C" w:rsidR="00EC3FF1" w:rsidRDefault="00EC3FF1" w:rsidP="00EC3FF1">
      <w:pPr>
        <w:spacing w:line="360" w:lineRule="auto"/>
        <w:jc w:val="both"/>
        <w:rPr>
          <w:i/>
          <w:sz w:val="18"/>
          <w:szCs w:val="18"/>
          <w:lang w:val="de-DE"/>
        </w:rPr>
      </w:pPr>
      <w:r w:rsidRPr="00AC75DF">
        <w:rPr>
          <w:b/>
          <w:i/>
          <w:sz w:val="18"/>
          <w:szCs w:val="18"/>
          <w:u w:val="single"/>
          <w:lang w:val="de-DE"/>
        </w:rPr>
        <w:t>Wenn die Leistung in einer Klasse und Kategorie von mehreren Technikern erbracht werden sollte</w:t>
      </w:r>
      <w:r w:rsidRPr="00AC75DF">
        <w:rPr>
          <w:i/>
          <w:sz w:val="18"/>
          <w:szCs w:val="18"/>
          <w:lang w:val="de-DE"/>
        </w:rPr>
        <w:t xml:space="preserve">, ist der betreffende Abschnitt mit den Angaben </w:t>
      </w:r>
      <w:proofErr w:type="gramStart"/>
      <w:r w:rsidRPr="00AC75DF">
        <w:rPr>
          <w:i/>
          <w:sz w:val="18"/>
          <w:szCs w:val="18"/>
          <w:lang w:val="de-DE"/>
        </w:rPr>
        <w:t>der entsprechenden ausführenden Technikern</w:t>
      </w:r>
      <w:proofErr w:type="gramEnd"/>
      <w:r w:rsidRPr="00AC75DF">
        <w:rPr>
          <w:i/>
          <w:sz w:val="18"/>
          <w:szCs w:val="18"/>
          <w:lang w:val="de-DE"/>
        </w:rPr>
        <w:t xml:space="preserve"> auszufüllen.</w:t>
      </w:r>
    </w:p>
    <w:p w14:paraId="31312D7E" w14:textId="77777777" w:rsidR="002352A0" w:rsidRPr="00AC75DF" w:rsidRDefault="002352A0" w:rsidP="00EC3FF1">
      <w:pPr>
        <w:spacing w:line="360" w:lineRule="auto"/>
        <w:jc w:val="both"/>
        <w:rPr>
          <w:b/>
          <w:lang w:val="de-DE"/>
        </w:rPr>
      </w:pPr>
    </w:p>
    <w:p w14:paraId="3A3A149B" w14:textId="527A3355" w:rsidR="00483C29" w:rsidRPr="00AC75DF" w:rsidRDefault="00EC3FF1" w:rsidP="00EC3FF1">
      <w:pPr>
        <w:spacing w:line="360" w:lineRule="auto"/>
        <w:jc w:val="both"/>
        <w:rPr>
          <w:i/>
          <w:sz w:val="18"/>
          <w:szCs w:val="18"/>
          <w:lang w:val="de-DE"/>
        </w:rPr>
      </w:pPr>
      <w:r w:rsidRPr="00AC75DF">
        <w:rPr>
          <w:i/>
          <w:sz w:val="18"/>
          <w:szCs w:val="18"/>
          <w:lang w:val="de-DE"/>
        </w:rPr>
        <w:t xml:space="preserve">Im Falle von </w:t>
      </w:r>
      <w:r w:rsidRPr="00AC75DF">
        <w:rPr>
          <w:b/>
          <w:i/>
          <w:sz w:val="18"/>
          <w:szCs w:val="18"/>
          <w:u w:val="single"/>
          <w:lang w:val="de-DE"/>
        </w:rPr>
        <w:t>Fachleistungen, die nicht einer bestimmten Kategorie und ID-Code angehören</w:t>
      </w:r>
      <w:r w:rsidRPr="00AC75DF">
        <w:rPr>
          <w:i/>
          <w:sz w:val="18"/>
          <w:szCs w:val="18"/>
          <w:lang w:val="de-DE"/>
        </w:rPr>
        <w:t xml:space="preserve"> (z.B. Geologe, Sicherheitskoordinator, Akustiker, Brandschutzexperte), muss jener Techniker angegeben werden, der die entsprechende Leistung erbringen wird, mit der Angabe des organisches Verhältnisses oder des Angestellten-bzw. Mitarbeiterverhältnisses mit dem Teilnehmer</w:t>
      </w:r>
      <w:r w:rsidR="008A6810" w:rsidRPr="008A6810">
        <w:rPr>
          <w:noProof/>
          <w:lang w:val="de-DE" w:eastAsia="it-IT"/>
        </w:rPr>
        <w:t xml:space="preserve"> </w:t>
      </w:r>
      <w:r w:rsidR="008A6810" w:rsidRPr="008A6810">
        <w:rPr>
          <w:i/>
          <w:sz w:val="18"/>
          <w:szCs w:val="18"/>
          <w:lang w:val="de-DE"/>
        </w:rPr>
        <w:t>in Einzelform, oder eines Mitgliedes des Teilnehmers in zusammengeschlossener Form</w:t>
      </w:r>
      <w:r w:rsidR="008A6810">
        <w:rPr>
          <w:i/>
          <w:sz w:val="18"/>
          <w:szCs w:val="18"/>
          <w:lang w:val="de-DE"/>
        </w:rPr>
        <w:t xml:space="preserve"> </w:t>
      </w:r>
      <w:r w:rsidRPr="00AC75DF">
        <w:rPr>
          <w:i/>
          <w:sz w:val="18"/>
          <w:szCs w:val="18"/>
          <w:lang w:val="de-DE"/>
        </w:rPr>
        <w:t>; Sollte der ausführende Techniker einer</w:t>
      </w:r>
      <w:r w:rsidRPr="00AC75DF">
        <w:rPr>
          <w:i/>
          <w:sz w:val="18"/>
          <w:szCs w:val="18"/>
          <w:u w:val="single"/>
          <w:lang w:val="de-DE"/>
        </w:rPr>
        <w:t xml:space="preserve"> Fachleistungen, die nicht einer bestimmten Kategorie und ID-Code angehört,</w:t>
      </w:r>
      <w:r w:rsidRPr="00AC75DF">
        <w:rPr>
          <w:i/>
          <w:sz w:val="18"/>
          <w:szCs w:val="18"/>
          <w:lang w:val="de-DE"/>
        </w:rPr>
        <w:t xml:space="preserve"> </w:t>
      </w:r>
      <w:r w:rsidR="008A6810" w:rsidRPr="008A6810">
        <w:rPr>
          <w:i/>
          <w:sz w:val="18"/>
          <w:szCs w:val="18"/>
          <w:lang w:val="de-DE"/>
        </w:rPr>
        <w:t xml:space="preserve">nicht ein Mitglied des </w:t>
      </w:r>
      <w:r w:rsidRPr="00AC75DF">
        <w:rPr>
          <w:i/>
          <w:sz w:val="18"/>
          <w:szCs w:val="18"/>
          <w:lang w:val="de-DE"/>
        </w:rPr>
        <w:t xml:space="preserve">Teilnehmer </w:t>
      </w:r>
      <w:r w:rsidR="008A6810" w:rsidRPr="008A6810">
        <w:rPr>
          <w:i/>
          <w:sz w:val="18"/>
          <w:szCs w:val="18"/>
          <w:lang w:val="de-DE"/>
        </w:rPr>
        <w:t xml:space="preserve">in Einzelform sein – oder eines Mitgliedes des Teilnehmers in zusammengeschlossener Form sein (d.h. es besteht kein organisches und oder vertragliches Angestellten- oder Mitarbeiterverhältnis des ob genannten Technikers mit dem Teilnehmer </w:t>
      </w:r>
      <w:bookmarkStart w:id="1" w:name="_Hlk44932383"/>
      <w:r w:rsidR="008A6810" w:rsidRPr="008A6810">
        <w:rPr>
          <w:i/>
          <w:sz w:val="18"/>
          <w:szCs w:val="18"/>
          <w:lang w:val="de-DE"/>
        </w:rPr>
        <w:t>in Einzelform, oder eines Mitgliedes des Teilnehmers in zusammengeschlossener Form</w:t>
      </w:r>
      <w:bookmarkEnd w:id="1"/>
      <w:r w:rsidR="002352A0">
        <w:rPr>
          <w:i/>
          <w:sz w:val="18"/>
          <w:szCs w:val="18"/>
          <w:lang w:val="de-DE"/>
        </w:rPr>
        <w:t xml:space="preserve">, </w:t>
      </w:r>
      <w:r w:rsidRPr="00AC75DF">
        <w:rPr>
          <w:i/>
          <w:sz w:val="18"/>
          <w:szCs w:val="18"/>
          <w:lang w:val="de-DE"/>
        </w:rPr>
        <w:t>muss der Techniker sich mit dem Teilnehmer zusammenschließen und die Anlage A1-bis ausfüllen.</w:t>
      </w:r>
    </w:p>
    <w:p w14:paraId="5EC1447C" w14:textId="77777777" w:rsidR="00EC3FF1" w:rsidRPr="00CD65BF" w:rsidRDefault="00EC3FF1" w:rsidP="00EC3FF1">
      <w:pPr>
        <w:jc w:val="both"/>
        <w:rPr>
          <w:b/>
          <w:lang w:val="de-DE"/>
        </w:rPr>
      </w:pPr>
    </w:p>
    <w:tbl>
      <w:tblPr>
        <w:tblW w:w="10013" w:type="dxa"/>
        <w:tblInd w:w="-5" w:type="dxa"/>
        <w:tblBorders>
          <w:top w:val="single" w:sz="4" w:space="0" w:color="auto"/>
          <w:left w:val="single" w:sz="4" w:space="0" w:color="auto"/>
          <w:bottom w:val="single" w:sz="4" w:space="0" w:color="auto"/>
          <w:right w:val="single" w:sz="4" w:space="0" w:color="auto"/>
        </w:tblBorders>
        <w:shd w:val="clear" w:color="auto" w:fill="E7E6E6"/>
        <w:tblLayout w:type="fixed"/>
        <w:tblLook w:val="01E0" w:firstRow="1" w:lastRow="1" w:firstColumn="1" w:lastColumn="1" w:noHBand="0" w:noVBand="0"/>
      </w:tblPr>
      <w:tblGrid>
        <w:gridCol w:w="473"/>
        <w:gridCol w:w="360"/>
        <w:gridCol w:w="3240"/>
        <w:gridCol w:w="720"/>
        <w:gridCol w:w="5220"/>
      </w:tblGrid>
      <w:tr w:rsidR="00483C29" w:rsidRPr="00BF5073" w14:paraId="398732EF" w14:textId="77777777" w:rsidTr="00C3168B">
        <w:tc>
          <w:tcPr>
            <w:tcW w:w="473" w:type="dxa"/>
            <w:shd w:val="clear" w:color="auto" w:fill="E7E6E6"/>
          </w:tcPr>
          <w:p w14:paraId="14239CFD" w14:textId="529EB30F" w:rsidR="00483C29" w:rsidRPr="00CD65BF" w:rsidRDefault="00DF1884" w:rsidP="00C3168B">
            <w:pPr>
              <w:spacing w:before="60" w:after="60"/>
              <w:ind w:right="-122"/>
              <w:rPr>
                <w:b/>
                <w:lang w:val="de-DE"/>
              </w:rPr>
            </w:pPr>
            <w:r>
              <w:rPr>
                <w:b/>
                <w:lang w:val="de-DE"/>
              </w:rPr>
              <w:t>A)</w:t>
            </w:r>
          </w:p>
        </w:tc>
        <w:tc>
          <w:tcPr>
            <w:tcW w:w="360" w:type="dxa"/>
            <w:shd w:val="clear" w:color="auto" w:fill="E7E6E6"/>
          </w:tcPr>
          <w:p w14:paraId="354A523A" w14:textId="77777777" w:rsidR="00483C29" w:rsidRPr="00CD65BF" w:rsidRDefault="00483C29" w:rsidP="00DF1884">
            <w:pPr>
              <w:suppressAutoHyphens w:val="0"/>
              <w:spacing w:before="60" w:after="60"/>
              <w:ind w:left="256"/>
              <w:jc w:val="both"/>
              <w:rPr>
                <w:b/>
                <w:lang w:val="de-DE"/>
              </w:rPr>
            </w:pPr>
          </w:p>
        </w:tc>
        <w:tc>
          <w:tcPr>
            <w:tcW w:w="3240" w:type="dxa"/>
            <w:shd w:val="clear" w:color="auto" w:fill="E7E6E6"/>
          </w:tcPr>
          <w:p w14:paraId="7F415D5F" w14:textId="350CACD3" w:rsidR="00483C29" w:rsidRPr="00CD65BF" w:rsidRDefault="00483C29" w:rsidP="00F72B09">
            <w:pPr>
              <w:spacing w:before="60" w:after="60"/>
              <w:ind w:right="-108"/>
              <w:jc w:val="both"/>
              <w:rPr>
                <w:b/>
                <w:lang w:val="de-DE"/>
              </w:rPr>
            </w:pPr>
            <w:r w:rsidRPr="00CD65BF">
              <w:rPr>
                <w:b/>
                <w:lang w:val="de-DE"/>
              </w:rPr>
              <w:t xml:space="preserve">Ausführung </w:t>
            </w:r>
            <w:r w:rsidR="00F72B09">
              <w:rPr>
                <w:b/>
                <w:lang w:val="de-DE"/>
              </w:rPr>
              <w:t>der Hauptleistung</w:t>
            </w:r>
            <w:r w:rsidRPr="00CD65BF">
              <w:rPr>
                <w:b/>
                <w:lang w:val="de-DE"/>
              </w:rPr>
              <w:t xml:space="preserve"> </w:t>
            </w:r>
          </w:p>
        </w:tc>
        <w:tc>
          <w:tcPr>
            <w:tcW w:w="720" w:type="dxa"/>
            <w:shd w:val="clear" w:color="auto" w:fill="E7E6E6"/>
          </w:tcPr>
          <w:p w14:paraId="09A811B5" w14:textId="77777777" w:rsidR="00483C29" w:rsidRPr="00CD65BF" w:rsidRDefault="00483C29" w:rsidP="00C3168B">
            <w:pPr>
              <w:spacing w:before="60" w:after="60"/>
              <w:jc w:val="center"/>
              <w:rPr>
                <w:b/>
                <w:lang w:val="de-DE"/>
              </w:rPr>
            </w:pPr>
          </w:p>
        </w:tc>
        <w:tc>
          <w:tcPr>
            <w:tcW w:w="5220" w:type="dxa"/>
            <w:shd w:val="clear" w:color="auto" w:fill="E7E6E6"/>
          </w:tcPr>
          <w:p w14:paraId="0FBBFA8A" w14:textId="7F5DDD60" w:rsidR="00483C29" w:rsidRPr="00BF5073" w:rsidRDefault="00F72B09" w:rsidP="00F72B09">
            <w:pPr>
              <w:spacing w:before="60" w:after="60"/>
              <w:jc w:val="both"/>
              <w:rPr>
                <w:b/>
                <w:iCs/>
                <w:lang w:val="de-DE"/>
              </w:rPr>
            </w:pPr>
            <w:r w:rsidRPr="00BF5073">
              <w:rPr>
                <w:b/>
                <w:iCs/>
                <w:lang w:val="de-DE"/>
              </w:rPr>
              <w:t xml:space="preserve">(ID-Kodex </w:t>
            </w:r>
            <w:r w:rsidR="00BF5073" w:rsidRPr="00BF5073">
              <w:rPr>
                <w:b/>
                <w:iCs/>
                <w:lang w:val="de-DE"/>
              </w:rPr>
              <w:t>S0</w:t>
            </w:r>
            <w:r w:rsidR="00BF5073">
              <w:rPr>
                <w:b/>
                <w:iCs/>
                <w:lang w:val="de-DE"/>
              </w:rPr>
              <w:t>5</w:t>
            </w:r>
            <w:r w:rsidR="00BF5073" w:rsidRPr="00BF5073">
              <w:rPr>
                <w:b/>
                <w:iCs/>
                <w:lang w:val="de-DE"/>
              </w:rPr>
              <w:t xml:space="preserve"> </w:t>
            </w:r>
            <w:r w:rsidR="00483C29" w:rsidRPr="00BF5073">
              <w:rPr>
                <w:b/>
                <w:iCs/>
                <w:lang w:val="de-DE"/>
              </w:rPr>
              <w:t>Planung</w:t>
            </w:r>
            <w:r w:rsidR="00BF5073" w:rsidRPr="00BF5073">
              <w:rPr>
                <w:b/>
                <w:iCs/>
                <w:lang w:val="de-DE"/>
              </w:rPr>
              <w:t>)</w:t>
            </w:r>
          </w:p>
        </w:tc>
      </w:tr>
    </w:tbl>
    <w:p w14:paraId="12B9DA83" w14:textId="77777777" w:rsidR="00483C29" w:rsidRPr="00CD65BF" w:rsidRDefault="00483C29" w:rsidP="00483C29">
      <w:pPr>
        <w:tabs>
          <w:tab w:val="left" w:pos="540"/>
        </w:tabs>
        <w:rPr>
          <w:b/>
          <w:color w:val="000000"/>
          <w:sz w:val="8"/>
          <w:szCs w:val="8"/>
          <w:lang w:val="de-DE"/>
        </w:rPr>
      </w:pPr>
    </w:p>
    <w:p w14:paraId="0F10491F" w14:textId="77777777" w:rsidR="00483C29" w:rsidRDefault="00483C29" w:rsidP="00483C29">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F72B09" w14:paraId="1705C4F0" w14:textId="77777777" w:rsidTr="00DF1884">
        <w:tc>
          <w:tcPr>
            <w:tcW w:w="4813" w:type="dxa"/>
          </w:tcPr>
          <w:p w14:paraId="37D9DC82" w14:textId="7C753F34" w:rsidR="00F72B09" w:rsidRPr="00AC75DF" w:rsidRDefault="00F72B09" w:rsidP="00DF1884">
            <w:pPr>
              <w:suppressAutoHyphens w:val="0"/>
              <w:spacing w:before="60" w:after="120"/>
              <w:ind w:right="-6"/>
              <w:rPr>
                <w:i/>
                <w:sz w:val="16"/>
                <w:szCs w:val="16"/>
                <w:lang w:val="de-DE" w:eastAsia="it-IT"/>
              </w:rPr>
            </w:pPr>
            <w:bookmarkStart w:id="2" w:name="_Hlk42247650"/>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3BED3B39" w14:textId="77777777" w:rsidR="00F72B09" w:rsidRPr="004325D6" w:rsidRDefault="00F72B09"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F72B09" w14:paraId="3FD2A5CC" w14:textId="77777777" w:rsidTr="00DF1884">
        <w:tc>
          <w:tcPr>
            <w:tcW w:w="4813" w:type="dxa"/>
          </w:tcPr>
          <w:p w14:paraId="5360ECC0" w14:textId="1B773D93" w:rsidR="00F72B09" w:rsidRPr="004325D6" w:rsidRDefault="00F72B09" w:rsidP="00DF1884">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4867591E" w14:textId="77777777" w:rsidR="00F72B09" w:rsidRPr="004325D6" w:rsidRDefault="00F72B09"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F72B09" w14:paraId="5E3412CC" w14:textId="77777777" w:rsidTr="00DF1884">
        <w:tc>
          <w:tcPr>
            <w:tcW w:w="4813" w:type="dxa"/>
          </w:tcPr>
          <w:p w14:paraId="0F2F4B0B" w14:textId="42A4BA51" w:rsidR="00F72B09"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zugehörige Berufskammer</w:t>
            </w:r>
            <w:r w:rsidR="00F72B09" w:rsidRPr="004325D6">
              <w:rPr>
                <w:i/>
                <w:sz w:val="16"/>
                <w:szCs w:val="16"/>
                <w:lang w:val="it-IT" w:eastAsia="it-IT"/>
              </w:rPr>
              <w:t>:</w:t>
            </w:r>
          </w:p>
        </w:tc>
        <w:tc>
          <w:tcPr>
            <w:tcW w:w="4814" w:type="dxa"/>
          </w:tcPr>
          <w:p w14:paraId="245EA6DC" w14:textId="77777777" w:rsidR="00F72B09" w:rsidRPr="004325D6" w:rsidRDefault="00F72B09"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F72B09" w14:paraId="7D28FF54" w14:textId="77777777" w:rsidTr="00DF1884">
        <w:tc>
          <w:tcPr>
            <w:tcW w:w="4813" w:type="dxa"/>
          </w:tcPr>
          <w:p w14:paraId="0EC203E3" w14:textId="47329EDB" w:rsidR="00F72B09"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lastRenderedPageBreak/>
              <w:t>Nummer und Jahr der Eintragung in die Berufsliste:</w:t>
            </w:r>
          </w:p>
        </w:tc>
        <w:tc>
          <w:tcPr>
            <w:tcW w:w="4814" w:type="dxa"/>
          </w:tcPr>
          <w:p w14:paraId="441BE4E5" w14:textId="77777777" w:rsidR="00F72B09" w:rsidRPr="004325D6" w:rsidRDefault="00F72B09"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4325D6">
              <w:rPr>
                <w:i/>
                <w:sz w:val="16"/>
                <w:szCs w:val="16"/>
                <w:lang w:val="it-IT" w:eastAsia="it-IT"/>
              </w:rPr>
              <w:fldChar w:fldCharType="end"/>
            </w:r>
          </w:p>
        </w:tc>
      </w:tr>
      <w:tr w:rsidR="00F72B09" w:rsidRPr="003A517D" w14:paraId="7007774E" w14:textId="77777777" w:rsidTr="00DF1884">
        <w:tc>
          <w:tcPr>
            <w:tcW w:w="4813" w:type="dxa"/>
          </w:tcPr>
          <w:p w14:paraId="28D82710" w14:textId="299026BC" w:rsidR="00F72B09"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075F59DF" w14:textId="77777777" w:rsidR="00F72B09" w:rsidRPr="004325D6" w:rsidRDefault="00F72B09" w:rsidP="00DF1884">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3A517D">
              <w:rPr>
                <w:i/>
                <w:sz w:val="16"/>
                <w:szCs w:val="16"/>
                <w:lang w:val="it-IT" w:eastAsia="it-IT"/>
              </w:rPr>
              <w:fldChar w:fldCharType="end"/>
            </w:r>
          </w:p>
        </w:tc>
      </w:tr>
      <w:tr w:rsidR="00F72B09" w14:paraId="0CC9FF42" w14:textId="77777777" w:rsidTr="00DF1884">
        <w:tc>
          <w:tcPr>
            <w:tcW w:w="4813" w:type="dxa"/>
          </w:tcPr>
          <w:p w14:paraId="6978ED7C" w14:textId="5E779B16" w:rsidR="00F72B09" w:rsidRPr="004325D6" w:rsidRDefault="00DF1884" w:rsidP="00DF1884">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00F72B09" w:rsidRPr="004325D6">
              <w:rPr>
                <w:i/>
                <w:sz w:val="16"/>
                <w:szCs w:val="16"/>
                <w:lang w:val="it-IT" w:eastAsia="it-IT"/>
              </w:rPr>
              <w:fldChar w:fldCharType="begin">
                <w:ffData>
                  <w:name w:val="Testo33"/>
                  <w:enabled/>
                  <w:calcOnExit w:val="0"/>
                  <w:textInput/>
                </w:ffData>
              </w:fldChar>
            </w:r>
            <w:r w:rsidR="00F72B09" w:rsidRPr="004325D6">
              <w:rPr>
                <w:i/>
                <w:sz w:val="16"/>
                <w:szCs w:val="16"/>
                <w:lang w:val="it-IT" w:eastAsia="it-IT"/>
              </w:rPr>
              <w:instrText xml:space="preserve"> FORMTEXT </w:instrText>
            </w:r>
            <w:r w:rsidR="00F72B09" w:rsidRPr="004325D6">
              <w:rPr>
                <w:i/>
                <w:sz w:val="16"/>
                <w:szCs w:val="16"/>
                <w:lang w:val="it-IT" w:eastAsia="it-IT"/>
              </w:rPr>
            </w:r>
            <w:r w:rsidR="00F72B09" w:rsidRPr="004325D6">
              <w:rPr>
                <w:i/>
                <w:sz w:val="16"/>
                <w:szCs w:val="16"/>
                <w:lang w:val="it-IT" w:eastAsia="it-IT"/>
              </w:rPr>
              <w:fldChar w:fldCharType="separate"/>
            </w:r>
            <w:r w:rsidR="00F72B09">
              <w:rPr>
                <w:i/>
                <w:sz w:val="16"/>
                <w:szCs w:val="16"/>
                <w:lang w:val="it-IT" w:eastAsia="it-IT"/>
              </w:rPr>
              <w:t> </w:t>
            </w:r>
            <w:r w:rsidR="00F72B09">
              <w:rPr>
                <w:i/>
                <w:sz w:val="16"/>
                <w:szCs w:val="16"/>
                <w:lang w:val="it-IT" w:eastAsia="it-IT"/>
              </w:rPr>
              <w:t> </w:t>
            </w:r>
            <w:r w:rsidR="00F72B09">
              <w:rPr>
                <w:i/>
                <w:sz w:val="16"/>
                <w:szCs w:val="16"/>
                <w:lang w:val="it-IT" w:eastAsia="it-IT"/>
              </w:rPr>
              <w:t> </w:t>
            </w:r>
            <w:r w:rsidR="00F72B09">
              <w:rPr>
                <w:i/>
                <w:sz w:val="16"/>
                <w:szCs w:val="16"/>
                <w:lang w:val="it-IT" w:eastAsia="it-IT"/>
              </w:rPr>
              <w:t> </w:t>
            </w:r>
            <w:r w:rsidR="00F72B09">
              <w:rPr>
                <w:i/>
                <w:sz w:val="16"/>
                <w:szCs w:val="16"/>
                <w:lang w:val="it-IT" w:eastAsia="it-IT"/>
              </w:rPr>
              <w:t> </w:t>
            </w:r>
            <w:r w:rsidR="00F72B09" w:rsidRPr="004325D6">
              <w:rPr>
                <w:i/>
                <w:sz w:val="16"/>
                <w:szCs w:val="16"/>
                <w:lang w:val="it-IT" w:eastAsia="it-IT"/>
              </w:rPr>
              <w:fldChar w:fldCharType="end"/>
            </w:r>
          </w:p>
        </w:tc>
        <w:tc>
          <w:tcPr>
            <w:tcW w:w="4814" w:type="dxa"/>
          </w:tcPr>
          <w:p w14:paraId="5F3B9B84" w14:textId="42A3AF54" w:rsidR="00F72B09" w:rsidRPr="004325D6" w:rsidRDefault="00DF1884" w:rsidP="00DF1884">
            <w:pPr>
              <w:suppressAutoHyphens w:val="0"/>
              <w:spacing w:before="60" w:after="120"/>
              <w:ind w:right="-6"/>
              <w:rPr>
                <w:i/>
                <w:sz w:val="16"/>
                <w:szCs w:val="16"/>
                <w:lang w:val="it-IT" w:eastAsia="it-IT"/>
              </w:rPr>
            </w:pPr>
            <w:r>
              <w:rPr>
                <w:i/>
                <w:sz w:val="16"/>
                <w:szCs w:val="16"/>
                <w:lang w:val="it-IT" w:eastAsia="it-IT"/>
              </w:rPr>
              <w:t>Steuernummer</w:t>
            </w:r>
            <w:r w:rsidR="00F72B09" w:rsidRPr="004325D6">
              <w:rPr>
                <w:i/>
                <w:sz w:val="16"/>
                <w:szCs w:val="16"/>
                <w:lang w:val="it-IT" w:eastAsia="it-IT"/>
              </w:rPr>
              <w:t xml:space="preserve">: </w:t>
            </w:r>
            <w:r w:rsidR="00F72B09" w:rsidRPr="004325D6">
              <w:rPr>
                <w:i/>
                <w:sz w:val="16"/>
                <w:szCs w:val="16"/>
                <w:lang w:val="it-IT" w:eastAsia="it-IT"/>
              </w:rPr>
              <w:fldChar w:fldCharType="begin">
                <w:ffData>
                  <w:name w:val="Testo33"/>
                  <w:enabled/>
                  <w:calcOnExit w:val="0"/>
                  <w:textInput/>
                </w:ffData>
              </w:fldChar>
            </w:r>
            <w:r w:rsidR="00F72B09" w:rsidRPr="004325D6">
              <w:rPr>
                <w:i/>
                <w:sz w:val="16"/>
                <w:szCs w:val="16"/>
                <w:lang w:val="it-IT" w:eastAsia="it-IT"/>
              </w:rPr>
              <w:instrText xml:space="preserve"> FORMTEXT </w:instrText>
            </w:r>
            <w:r w:rsidR="00F72B09" w:rsidRPr="004325D6">
              <w:rPr>
                <w:i/>
                <w:sz w:val="16"/>
                <w:szCs w:val="16"/>
                <w:lang w:val="it-IT" w:eastAsia="it-IT"/>
              </w:rPr>
            </w:r>
            <w:r w:rsidR="00F72B09" w:rsidRPr="004325D6">
              <w:rPr>
                <w:i/>
                <w:sz w:val="16"/>
                <w:szCs w:val="16"/>
                <w:lang w:val="it-IT" w:eastAsia="it-IT"/>
              </w:rPr>
              <w:fldChar w:fldCharType="separate"/>
            </w:r>
            <w:r w:rsidR="00F72B09">
              <w:rPr>
                <w:i/>
                <w:sz w:val="16"/>
                <w:szCs w:val="16"/>
                <w:lang w:val="it-IT" w:eastAsia="it-IT"/>
              </w:rPr>
              <w:t> </w:t>
            </w:r>
            <w:r w:rsidR="00F72B09">
              <w:rPr>
                <w:i/>
                <w:sz w:val="16"/>
                <w:szCs w:val="16"/>
                <w:lang w:val="it-IT" w:eastAsia="it-IT"/>
              </w:rPr>
              <w:t> </w:t>
            </w:r>
            <w:r w:rsidR="00F72B09">
              <w:rPr>
                <w:i/>
                <w:sz w:val="16"/>
                <w:szCs w:val="16"/>
                <w:lang w:val="it-IT" w:eastAsia="it-IT"/>
              </w:rPr>
              <w:t> </w:t>
            </w:r>
            <w:r w:rsidR="00F72B09">
              <w:rPr>
                <w:i/>
                <w:sz w:val="16"/>
                <w:szCs w:val="16"/>
                <w:lang w:val="it-IT" w:eastAsia="it-IT"/>
              </w:rPr>
              <w:t> </w:t>
            </w:r>
            <w:r w:rsidR="00F72B09">
              <w:rPr>
                <w:i/>
                <w:sz w:val="16"/>
                <w:szCs w:val="16"/>
                <w:lang w:val="it-IT" w:eastAsia="it-IT"/>
              </w:rPr>
              <w:t> </w:t>
            </w:r>
            <w:r w:rsidR="00F72B09" w:rsidRPr="004325D6">
              <w:rPr>
                <w:i/>
                <w:sz w:val="16"/>
                <w:szCs w:val="16"/>
                <w:lang w:val="it-IT" w:eastAsia="it-IT"/>
              </w:rPr>
              <w:fldChar w:fldCharType="end"/>
            </w:r>
          </w:p>
        </w:tc>
      </w:tr>
      <w:tr w:rsidR="00F72B09" w14:paraId="5216FEB3" w14:textId="77777777" w:rsidTr="00DF1884">
        <w:tc>
          <w:tcPr>
            <w:tcW w:w="4813" w:type="dxa"/>
          </w:tcPr>
          <w:p w14:paraId="3C523475" w14:textId="7C0519DC" w:rsidR="00F72B09" w:rsidRPr="004325D6" w:rsidRDefault="00F72B09" w:rsidP="00DF1884">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sidR="00DF1884">
              <w:rPr>
                <w:i/>
                <w:sz w:val="16"/>
                <w:szCs w:val="16"/>
                <w:lang w:val="it-IT" w:eastAsia="it-IT"/>
              </w:rPr>
              <w:t>einzelner Freiberufler:</w:t>
            </w:r>
          </w:p>
        </w:tc>
        <w:tc>
          <w:tcPr>
            <w:tcW w:w="4814" w:type="dxa"/>
          </w:tcPr>
          <w:p w14:paraId="38B35029" w14:textId="77777777" w:rsidR="00F72B09" w:rsidRPr="004325D6" w:rsidRDefault="00F72B09" w:rsidP="00DF1884">
            <w:pPr>
              <w:suppressAutoHyphens w:val="0"/>
              <w:spacing w:before="60" w:after="120"/>
              <w:ind w:right="-6"/>
              <w:rPr>
                <w:i/>
                <w:sz w:val="16"/>
                <w:szCs w:val="16"/>
                <w:lang w:val="it-IT" w:eastAsia="it-IT"/>
              </w:rPr>
            </w:pPr>
          </w:p>
        </w:tc>
      </w:tr>
      <w:tr w:rsidR="00F72B09" w:rsidRPr="00A86147" w14:paraId="274C59E2" w14:textId="77777777" w:rsidTr="00DF1884">
        <w:tc>
          <w:tcPr>
            <w:tcW w:w="4813" w:type="dxa"/>
          </w:tcPr>
          <w:p w14:paraId="5735EFA5" w14:textId="6ABE191C" w:rsidR="00F72B09"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 xml:space="preserve">Art der beruflichen Beziehung mit dem Teilnehmer </w:t>
            </w:r>
            <w:r w:rsidR="00F72B09" w:rsidRPr="00AC75DF">
              <w:rPr>
                <w:i/>
                <w:sz w:val="16"/>
                <w:szCs w:val="16"/>
                <w:lang w:val="de-DE" w:eastAsia="it-IT"/>
              </w:rPr>
              <w:t>(</w:t>
            </w:r>
            <w:r w:rsidRPr="00AC75DF">
              <w:rPr>
                <w:i/>
                <w:sz w:val="16"/>
                <w:szCs w:val="16"/>
                <w:lang w:val="de-DE" w:eastAsia="it-IT"/>
              </w:rPr>
              <w:t>entsprechendes Kästchen ankreuzen</w:t>
            </w:r>
            <w:r w:rsidR="00F72B09" w:rsidRPr="00AC75DF">
              <w:rPr>
                <w:i/>
                <w:sz w:val="16"/>
                <w:szCs w:val="16"/>
                <w:lang w:val="de-DE" w:eastAsia="it-IT"/>
              </w:rPr>
              <w:t>)</w:t>
            </w:r>
            <w:r w:rsidRPr="00AC75DF">
              <w:rPr>
                <w:i/>
                <w:sz w:val="16"/>
                <w:szCs w:val="16"/>
                <w:lang w:val="de-DE" w:eastAsia="it-IT"/>
              </w:rPr>
              <w:t>:</w:t>
            </w:r>
          </w:p>
        </w:tc>
        <w:tc>
          <w:tcPr>
            <w:tcW w:w="4814" w:type="dxa"/>
          </w:tcPr>
          <w:p w14:paraId="4B3765E2" w14:textId="77777777" w:rsidR="00F72B09" w:rsidRPr="00AC75DF" w:rsidRDefault="00F72B09" w:rsidP="00DF1884">
            <w:pPr>
              <w:suppressAutoHyphens w:val="0"/>
              <w:spacing w:before="60" w:after="120"/>
              <w:ind w:right="-6"/>
              <w:rPr>
                <w:i/>
                <w:sz w:val="16"/>
                <w:szCs w:val="16"/>
                <w:lang w:val="de-DE" w:eastAsia="it-IT"/>
              </w:rPr>
            </w:pPr>
          </w:p>
        </w:tc>
      </w:tr>
      <w:tr w:rsidR="00F72B09" w:rsidRPr="008A07C5" w14:paraId="005F978E" w14:textId="77777777" w:rsidTr="00DF1884">
        <w:tc>
          <w:tcPr>
            <w:tcW w:w="4813" w:type="dxa"/>
          </w:tcPr>
          <w:p w14:paraId="3720F138" w14:textId="306CD345" w:rsidR="00F72B09" w:rsidRPr="004325D6"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00DF1884" w:rsidRPr="00DF1884">
              <w:rPr>
                <w:i/>
                <w:sz w:val="16"/>
                <w:szCs w:val="16"/>
                <w:lang w:val="it-IT" w:eastAsia="it-IT"/>
              </w:rPr>
              <w:t>Mitglied der Freiberuflersozietät</w:t>
            </w:r>
            <w:r>
              <w:rPr>
                <w:i/>
                <w:sz w:val="16"/>
                <w:szCs w:val="16"/>
                <w:lang w:val="it-IT" w:eastAsia="it-IT"/>
              </w:rPr>
              <w:t>:</w:t>
            </w:r>
          </w:p>
        </w:tc>
        <w:tc>
          <w:tcPr>
            <w:tcW w:w="4814" w:type="dxa"/>
          </w:tcPr>
          <w:p w14:paraId="05D2BB14" w14:textId="7A8181B3" w:rsidR="00F72B09" w:rsidRPr="004325D6" w:rsidRDefault="00F72B09" w:rsidP="00DF1884">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00DF1884" w:rsidRPr="00DF1884">
              <w:rPr>
                <w:i/>
                <w:sz w:val="16"/>
                <w:szCs w:val="16"/>
                <w:lang w:val="it-IT" w:eastAsia="it-IT"/>
              </w:rPr>
              <w:t>Bezeichnung der Sozietät</w:t>
            </w:r>
            <w:r>
              <w:rPr>
                <w:i/>
                <w:sz w:val="16"/>
                <w:szCs w:val="16"/>
                <w:lang w:val="it-IT" w:eastAsia="it-IT"/>
              </w:rPr>
              <w:t>)</w:t>
            </w:r>
          </w:p>
        </w:tc>
      </w:tr>
      <w:tr w:rsidR="00F72B09" w:rsidRPr="00A86147" w14:paraId="05774733" w14:textId="77777777" w:rsidTr="00DF1884">
        <w:tc>
          <w:tcPr>
            <w:tcW w:w="4813" w:type="dxa"/>
          </w:tcPr>
          <w:p w14:paraId="6E45D948" w14:textId="5B72F772" w:rsidR="00F72B09"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r w:rsidR="00F72B09" w:rsidRPr="00AC75DF">
              <w:rPr>
                <w:i/>
                <w:sz w:val="16"/>
                <w:szCs w:val="16"/>
                <w:lang w:val="de-DE" w:eastAsia="it-IT"/>
              </w:rPr>
              <w:t>:</w:t>
            </w:r>
          </w:p>
        </w:tc>
        <w:tc>
          <w:tcPr>
            <w:tcW w:w="4814" w:type="dxa"/>
          </w:tcPr>
          <w:p w14:paraId="08AD8FEE" w14:textId="77777777" w:rsidR="00F72B09" w:rsidRPr="00AC75DF" w:rsidRDefault="00F72B09" w:rsidP="00DF1884">
            <w:pPr>
              <w:suppressAutoHyphens w:val="0"/>
              <w:spacing w:before="60" w:after="120"/>
              <w:ind w:right="-6"/>
              <w:rPr>
                <w:i/>
                <w:sz w:val="16"/>
                <w:szCs w:val="16"/>
                <w:lang w:val="de-DE" w:eastAsia="it-IT"/>
              </w:rPr>
            </w:pPr>
          </w:p>
        </w:tc>
      </w:tr>
      <w:tr w:rsidR="00F72B09" w:rsidRPr="00A86147" w14:paraId="71CC95ED" w14:textId="77777777" w:rsidTr="00DF1884">
        <w:tc>
          <w:tcPr>
            <w:tcW w:w="4813" w:type="dxa"/>
          </w:tcPr>
          <w:p w14:paraId="4BF329AC" w14:textId="19D641AF" w:rsidR="00F72B09" w:rsidRPr="004325D6"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00DF1884" w:rsidRPr="00DF1884">
              <w:rPr>
                <w:i/>
                <w:sz w:val="16"/>
                <w:szCs w:val="16"/>
                <w:lang w:val="it-IT" w:eastAsia="it-IT"/>
              </w:rPr>
              <w:t>Angestellter von</w:t>
            </w:r>
            <w:r w:rsidR="00DF1884">
              <w:rPr>
                <w:i/>
                <w:sz w:val="16"/>
                <w:szCs w:val="16"/>
                <w:lang w:val="it-IT" w:eastAsia="it-IT"/>
              </w:rPr>
              <w:t>:</w:t>
            </w:r>
          </w:p>
        </w:tc>
        <w:tc>
          <w:tcPr>
            <w:tcW w:w="4814" w:type="dxa"/>
          </w:tcPr>
          <w:p w14:paraId="4A928386" w14:textId="5EB1B99C" w:rsidR="00F72B09" w:rsidRPr="00AC75DF" w:rsidRDefault="00F72B09"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w:t>
            </w:r>
            <w:r w:rsidR="00DF1884" w:rsidRPr="00AC75DF">
              <w:rPr>
                <w:i/>
                <w:sz w:val="16"/>
                <w:szCs w:val="16"/>
                <w:lang w:val="de-DE" w:eastAsia="it-IT"/>
              </w:rPr>
              <w:t>Angeben mit wem das Angestelltenverhältnis besteht</w:t>
            </w:r>
            <w:r w:rsidRPr="00AC75DF">
              <w:rPr>
                <w:i/>
                <w:sz w:val="16"/>
                <w:szCs w:val="16"/>
                <w:lang w:val="de-DE" w:eastAsia="it-IT"/>
              </w:rPr>
              <w:t>)</w:t>
            </w:r>
          </w:p>
        </w:tc>
      </w:tr>
      <w:bookmarkStart w:id="3" w:name="_Hlk42246959"/>
      <w:tr w:rsidR="00F72B09" w:rsidRPr="00A86147" w14:paraId="72663B79" w14:textId="77777777" w:rsidTr="00DF1884">
        <w:tc>
          <w:tcPr>
            <w:tcW w:w="4813" w:type="dxa"/>
          </w:tcPr>
          <w:p w14:paraId="50A094AA" w14:textId="779DA17C" w:rsidR="00F72B09" w:rsidRPr="004325D6"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00DF1884" w:rsidRPr="00DF1884">
              <w:rPr>
                <w:i/>
                <w:sz w:val="16"/>
                <w:szCs w:val="16"/>
                <w:lang w:val="it-IT" w:eastAsia="it-IT"/>
              </w:rPr>
              <w:t>Mitarbeiter auf Jahresbasis von</w:t>
            </w:r>
            <w:r w:rsidRPr="008A07C5">
              <w:rPr>
                <w:i/>
                <w:sz w:val="16"/>
                <w:szCs w:val="16"/>
                <w:lang w:val="it-IT" w:eastAsia="it-IT"/>
              </w:rPr>
              <w:t>:</w:t>
            </w:r>
          </w:p>
        </w:tc>
        <w:tc>
          <w:tcPr>
            <w:tcW w:w="4814" w:type="dxa"/>
          </w:tcPr>
          <w:p w14:paraId="3B74296E" w14:textId="1A87D468" w:rsidR="00F72B09" w:rsidRPr="00AC75DF" w:rsidRDefault="00F72B09"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w:t>
            </w:r>
            <w:r w:rsidR="00DF1884" w:rsidRPr="00AC75DF">
              <w:rPr>
                <w:i/>
                <w:sz w:val="16"/>
                <w:szCs w:val="16"/>
                <w:lang w:val="de-DE" w:eastAsia="it-IT"/>
              </w:rPr>
              <w:t>Angeben mit wem das Mitarbeiterverhältnis besteht</w:t>
            </w:r>
            <w:r w:rsidRPr="00AC75DF">
              <w:rPr>
                <w:i/>
                <w:sz w:val="16"/>
                <w:szCs w:val="16"/>
                <w:lang w:val="de-DE" w:eastAsia="it-IT"/>
              </w:rPr>
              <w:t>)</w:t>
            </w:r>
          </w:p>
        </w:tc>
      </w:tr>
      <w:tr w:rsidR="00F72B09" w:rsidRPr="00A86147" w14:paraId="20C53B4D" w14:textId="77777777" w:rsidTr="00DF1884">
        <w:tc>
          <w:tcPr>
            <w:tcW w:w="4813" w:type="dxa"/>
          </w:tcPr>
          <w:p w14:paraId="57047AFB" w14:textId="357D078F" w:rsidR="00F72B09" w:rsidRPr="008A07C5"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00DF1884" w:rsidRPr="00DF1884">
              <w:rPr>
                <w:i/>
                <w:sz w:val="16"/>
                <w:szCs w:val="16"/>
                <w:lang w:val="it-IT" w:eastAsia="it-IT"/>
              </w:rPr>
              <w:t>Berater von</w:t>
            </w:r>
            <w:r w:rsidRPr="008A07C5">
              <w:rPr>
                <w:i/>
                <w:sz w:val="16"/>
                <w:szCs w:val="16"/>
                <w:lang w:val="it-IT" w:eastAsia="it-IT"/>
              </w:rPr>
              <w:t>:</w:t>
            </w:r>
          </w:p>
        </w:tc>
        <w:tc>
          <w:tcPr>
            <w:tcW w:w="4814" w:type="dxa"/>
          </w:tcPr>
          <w:p w14:paraId="61EEC9EC" w14:textId="00F9ED1B" w:rsidR="00F72B09" w:rsidRPr="00AC75DF" w:rsidRDefault="00F72B09"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w:t>
            </w:r>
            <w:r w:rsidR="00DF1884" w:rsidRPr="00AC75DF">
              <w:rPr>
                <w:i/>
                <w:sz w:val="16"/>
                <w:szCs w:val="16"/>
                <w:lang w:val="de-DE" w:eastAsia="it-IT"/>
              </w:rPr>
              <w:t>Angeben mit wem das Beraterverhältnis besteht</w:t>
            </w:r>
            <w:r w:rsidRPr="00AC75DF">
              <w:rPr>
                <w:i/>
                <w:sz w:val="16"/>
                <w:szCs w:val="16"/>
                <w:lang w:val="de-DE" w:eastAsia="it-IT"/>
              </w:rPr>
              <w:t>)</w:t>
            </w:r>
          </w:p>
        </w:tc>
      </w:tr>
      <w:bookmarkStart w:id="4" w:name="_Hlk42247209"/>
      <w:tr w:rsidR="00F72B09" w:rsidRPr="007A6D3E" w14:paraId="2A71EF07" w14:textId="77777777" w:rsidTr="00DF1884">
        <w:tc>
          <w:tcPr>
            <w:tcW w:w="4813" w:type="dxa"/>
          </w:tcPr>
          <w:p w14:paraId="4980C746" w14:textId="1897D111" w:rsidR="00F72B09" w:rsidRPr="008A07C5"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00DF1884" w:rsidRPr="00DF1884">
              <w:rPr>
                <w:i/>
                <w:sz w:val="16"/>
                <w:szCs w:val="16"/>
                <w:lang w:val="it-IT" w:eastAsia="it-IT"/>
              </w:rPr>
              <w:t>aktiver Gesellschafter der</w:t>
            </w:r>
            <w:r w:rsidR="00DF1884">
              <w:rPr>
                <w:i/>
                <w:sz w:val="16"/>
                <w:szCs w:val="16"/>
                <w:lang w:val="it-IT" w:eastAsia="it-IT"/>
              </w:rPr>
              <w:t>:</w:t>
            </w:r>
          </w:p>
        </w:tc>
        <w:tc>
          <w:tcPr>
            <w:tcW w:w="4814" w:type="dxa"/>
          </w:tcPr>
          <w:p w14:paraId="6C699B26" w14:textId="04A1CE29" w:rsidR="00F72B09" w:rsidRPr="008A07C5"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00DF1884" w:rsidRPr="00DF1884">
              <w:rPr>
                <w:i/>
                <w:sz w:val="16"/>
                <w:szCs w:val="16"/>
                <w:lang w:val="it-IT" w:eastAsia="it-IT"/>
              </w:rPr>
              <w:t>(Bezeichnung der Gesellschaft</w:t>
            </w:r>
            <w:r w:rsidRPr="008A07C5">
              <w:rPr>
                <w:i/>
                <w:sz w:val="16"/>
                <w:szCs w:val="16"/>
                <w:lang w:val="it-IT" w:eastAsia="it-IT"/>
              </w:rPr>
              <w:t>)</w:t>
            </w:r>
          </w:p>
        </w:tc>
      </w:tr>
      <w:bookmarkEnd w:id="4"/>
      <w:tr w:rsidR="00F72B09" w:rsidRPr="007A6D3E" w14:paraId="7E920A03" w14:textId="77777777" w:rsidTr="00DF1884">
        <w:tc>
          <w:tcPr>
            <w:tcW w:w="4813" w:type="dxa"/>
          </w:tcPr>
          <w:p w14:paraId="6FEB9A82" w14:textId="133C4408" w:rsidR="00F72B09" w:rsidRPr="008A07C5"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00DF1884">
              <w:rPr>
                <w:i/>
                <w:sz w:val="16"/>
                <w:szCs w:val="16"/>
                <w:lang w:val="it-IT" w:eastAsia="it-IT"/>
              </w:rPr>
              <w:t>Verwalter</w:t>
            </w:r>
            <w:r w:rsidR="00DF1884" w:rsidRPr="00DE55C9">
              <w:rPr>
                <w:i/>
                <w:sz w:val="16"/>
                <w:szCs w:val="16"/>
                <w:lang w:val="it-IT" w:eastAsia="it-IT"/>
              </w:rPr>
              <w:t xml:space="preserve"> mit Vertretungsbefugnis</w:t>
            </w:r>
            <w:r w:rsidR="00DF1884">
              <w:rPr>
                <w:i/>
                <w:sz w:val="16"/>
                <w:szCs w:val="16"/>
                <w:lang w:val="it-IT" w:eastAsia="it-IT"/>
              </w:rPr>
              <w:t xml:space="preserve"> der:</w:t>
            </w:r>
          </w:p>
        </w:tc>
        <w:tc>
          <w:tcPr>
            <w:tcW w:w="4814" w:type="dxa"/>
          </w:tcPr>
          <w:p w14:paraId="3C936B8E" w14:textId="29A62D52" w:rsidR="00F72B09" w:rsidRPr="008A07C5"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00DF1884" w:rsidRPr="00DF1884">
              <w:rPr>
                <w:i/>
                <w:sz w:val="16"/>
                <w:szCs w:val="16"/>
                <w:lang w:val="it-IT" w:eastAsia="it-IT"/>
              </w:rPr>
              <w:t>Bezeichnung der Gesellschaft</w:t>
            </w:r>
            <w:r w:rsidR="00DF1884" w:rsidRPr="008A07C5">
              <w:rPr>
                <w:i/>
                <w:sz w:val="16"/>
                <w:szCs w:val="16"/>
                <w:lang w:val="it-IT" w:eastAsia="it-IT"/>
              </w:rPr>
              <w:t>)</w:t>
            </w:r>
          </w:p>
        </w:tc>
      </w:tr>
      <w:bookmarkStart w:id="5" w:name="_Hlk42247225"/>
      <w:bookmarkEnd w:id="3"/>
      <w:tr w:rsidR="00F72B09" w:rsidRPr="007A6D3E" w14:paraId="7B613F6C" w14:textId="77777777" w:rsidTr="00DF1884">
        <w:tc>
          <w:tcPr>
            <w:tcW w:w="4813" w:type="dxa"/>
          </w:tcPr>
          <w:p w14:paraId="439716B7" w14:textId="0A0AABFE" w:rsidR="00F72B09" w:rsidRPr="008A07C5"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00DF1884">
              <w:rPr>
                <w:i/>
                <w:sz w:val="16"/>
                <w:szCs w:val="16"/>
                <w:lang w:val="it-IT" w:eastAsia="it-IT"/>
              </w:rPr>
              <w:t>technischer Leiter der:</w:t>
            </w:r>
          </w:p>
        </w:tc>
        <w:tc>
          <w:tcPr>
            <w:tcW w:w="4814" w:type="dxa"/>
          </w:tcPr>
          <w:p w14:paraId="164F4D9D" w14:textId="2028CC55" w:rsidR="00F72B09" w:rsidRPr="008A07C5" w:rsidRDefault="00F72B09"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Pr>
                <w:i/>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00DF1884" w:rsidRPr="00DF1884">
              <w:rPr>
                <w:i/>
                <w:sz w:val="16"/>
                <w:szCs w:val="16"/>
                <w:lang w:val="it-IT" w:eastAsia="it-IT"/>
              </w:rPr>
              <w:t>Bezeichnung der Gesellschaft</w:t>
            </w:r>
            <w:r w:rsidR="00DF1884" w:rsidRPr="008A07C5">
              <w:rPr>
                <w:i/>
                <w:sz w:val="16"/>
                <w:szCs w:val="16"/>
                <w:lang w:val="it-IT" w:eastAsia="it-IT"/>
              </w:rPr>
              <w:t>)</w:t>
            </w:r>
          </w:p>
        </w:tc>
      </w:tr>
      <w:bookmarkEnd w:id="2"/>
      <w:bookmarkEnd w:id="5"/>
    </w:tbl>
    <w:p w14:paraId="244EE0C9" w14:textId="77777777" w:rsidR="00F72B09" w:rsidRDefault="00F72B09" w:rsidP="00483C29">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DF1884" w14:paraId="3C17CB85" w14:textId="77777777" w:rsidTr="00DF1884">
        <w:tc>
          <w:tcPr>
            <w:tcW w:w="4813" w:type="dxa"/>
          </w:tcPr>
          <w:p w14:paraId="3003B198"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18C0EB83"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45A2178C" w14:textId="77777777" w:rsidTr="00DF1884">
        <w:tc>
          <w:tcPr>
            <w:tcW w:w="4813" w:type="dxa"/>
          </w:tcPr>
          <w:p w14:paraId="77E7795E"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0627F301"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683DFEBB" w14:textId="77777777" w:rsidTr="00DF1884">
        <w:tc>
          <w:tcPr>
            <w:tcW w:w="4813" w:type="dxa"/>
          </w:tcPr>
          <w:p w14:paraId="766E39D0"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7DACC63D"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6A8F942E" w14:textId="77777777" w:rsidTr="00DF1884">
        <w:tc>
          <w:tcPr>
            <w:tcW w:w="4813" w:type="dxa"/>
          </w:tcPr>
          <w:p w14:paraId="2D622D6B"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2A752169"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rsidRPr="003A517D" w14:paraId="4048FDC4" w14:textId="77777777" w:rsidTr="00DF1884">
        <w:tc>
          <w:tcPr>
            <w:tcW w:w="4813" w:type="dxa"/>
          </w:tcPr>
          <w:p w14:paraId="21349D27"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7A7D9EFB" w14:textId="77777777" w:rsidR="00DF1884" w:rsidRPr="004325D6" w:rsidRDefault="00DF1884" w:rsidP="00DF1884">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DF1884" w14:paraId="197D2554" w14:textId="77777777" w:rsidTr="00DF1884">
        <w:tc>
          <w:tcPr>
            <w:tcW w:w="4813" w:type="dxa"/>
          </w:tcPr>
          <w:p w14:paraId="4B3C2856" w14:textId="77777777" w:rsidR="00DF1884" w:rsidRPr="004325D6" w:rsidRDefault="00DF1884" w:rsidP="00DF1884">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5DE446CE"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5D0F8167" w14:textId="77777777" w:rsidTr="00DF1884">
        <w:tc>
          <w:tcPr>
            <w:tcW w:w="4813" w:type="dxa"/>
          </w:tcPr>
          <w:p w14:paraId="710DCED8" w14:textId="77777777" w:rsidR="00DF1884" w:rsidRPr="004325D6" w:rsidRDefault="00DF1884" w:rsidP="00DF1884">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39C531AD" w14:textId="77777777" w:rsidR="00DF1884" w:rsidRPr="004325D6" w:rsidRDefault="00DF1884" w:rsidP="00DF1884">
            <w:pPr>
              <w:suppressAutoHyphens w:val="0"/>
              <w:spacing w:before="60" w:after="120"/>
              <w:ind w:right="-6"/>
              <w:rPr>
                <w:i/>
                <w:sz w:val="16"/>
                <w:szCs w:val="16"/>
                <w:lang w:val="it-IT" w:eastAsia="it-IT"/>
              </w:rPr>
            </w:pPr>
          </w:p>
        </w:tc>
      </w:tr>
      <w:tr w:rsidR="00DF1884" w:rsidRPr="00A86147" w14:paraId="28302C90" w14:textId="77777777" w:rsidTr="00DF1884">
        <w:tc>
          <w:tcPr>
            <w:tcW w:w="4813" w:type="dxa"/>
          </w:tcPr>
          <w:p w14:paraId="36E4382A"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6C4B84BD" w14:textId="77777777" w:rsidR="00DF1884" w:rsidRPr="00AC75DF" w:rsidRDefault="00DF1884" w:rsidP="00DF1884">
            <w:pPr>
              <w:suppressAutoHyphens w:val="0"/>
              <w:spacing w:before="60" w:after="120"/>
              <w:ind w:right="-6"/>
              <w:rPr>
                <w:i/>
                <w:sz w:val="16"/>
                <w:szCs w:val="16"/>
                <w:lang w:val="de-DE" w:eastAsia="it-IT"/>
              </w:rPr>
            </w:pPr>
          </w:p>
        </w:tc>
      </w:tr>
      <w:tr w:rsidR="00DF1884" w:rsidRPr="008A07C5" w14:paraId="15004EC0" w14:textId="77777777" w:rsidTr="00DF1884">
        <w:tc>
          <w:tcPr>
            <w:tcW w:w="4813" w:type="dxa"/>
          </w:tcPr>
          <w:p w14:paraId="5B2A6B59"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056529C6"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DF1884" w:rsidRPr="00A86147" w14:paraId="7D7B0D9C" w14:textId="77777777" w:rsidTr="00DF1884">
        <w:tc>
          <w:tcPr>
            <w:tcW w:w="4813" w:type="dxa"/>
          </w:tcPr>
          <w:p w14:paraId="47D9C99B"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09181F72" w14:textId="77777777" w:rsidR="00DF1884" w:rsidRPr="00AC75DF" w:rsidRDefault="00DF1884" w:rsidP="00DF1884">
            <w:pPr>
              <w:suppressAutoHyphens w:val="0"/>
              <w:spacing w:before="60" w:after="120"/>
              <w:ind w:right="-6"/>
              <w:rPr>
                <w:i/>
                <w:sz w:val="16"/>
                <w:szCs w:val="16"/>
                <w:lang w:val="de-DE" w:eastAsia="it-IT"/>
              </w:rPr>
            </w:pPr>
          </w:p>
        </w:tc>
      </w:tr>
      <w:tr w:rsidR="00DF1884" w:rsidRPr="00A86147" w14:paraId="33A8ABAA" w14:textId="77777777" w:rsidTr="00DF1884">
        <w:tc>
          <w:tcPr>
            <w:tcW w:w="4813" w:type="dxa"/>
          </w:tcPr>
          <w:p w14:paraId="74C61886"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6EA7BA72"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DF1884" w:rsidRPr="00A86147" w14:paraId="4B054687" w14:textId="77777777" w:rsidTr="00DF1884">
        <w:tc>
          <w:tcPr>
            <w:tcW w:w="4813" w:type="dxa"/>
          </w:tcPr>
          <w:p w14:paraId="68CE6329"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50BF03E5"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DF1884" w:rsidRPr="00A86147" w14:paraId="7B5891EB" w14:textId="77777777" w:rsidTr="00DF1884">
        <w:tc>
          <w:tcPr>
            <w:tcW w:w="4813" w:type="dxa"/>
          </w:tcPr>
          <w:p w14:paraId="246F76D2"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632E1E98"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DF1884" w:rsidRPr="007A6D3E" w14:paraId="4C04E42A" w14:textId="77777777" w:rsidTr="00DF1884">
        <w:tc>
          <w:tcPr>
            <w:tcW w:w="4813" w:type="dxa"/>
          </w:tcPr>
          <w:p w14:paraId="0FE2E95F"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0F1FA4E0"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0161167B" w14:textId="77777777" w:rsidTr="00DF1884">
        <w:tc>
          <w:tcPr>
            <w:tcW w:w="4813" w:type="dxa"/>
          </w:tcPr>
          <w:p w14:paraId="72B20156"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31EA3787"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02FCB85C" w14:textId="77777777" w:rsidTr="00DF1884">
        <w:tc>
          <w:tcPr>
            <w:tcW w:w="4813" w:type="dxa"/>
          </w:tcPr>
          <w:p w14:paraId="04A81766"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3F9645B3"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0112496D" w14:textId="77777777" w:rsidR="00F72B09" w:rsidRDefault="00F72B09" w:rsidP="00483C29">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DF1884" w14:paraId="4744AD1D" w14:textId="77777777" w:rsidTr="00DF1884">
        <w:tc>
          <w:tcPr>
            <w:tcW w:w="4813" w:type="dxa"/>
          </w:tcPr>
          <w:p w14:paraId="34394ADC"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14F99E90"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7A199EB8" w14:textId="77777777" w:rsidTr="00DF1884">
        <w:tc>
          <w:tcPr>
            <w:tcW w:w="4813" w:type="dxa"/>
          </w:tcPr>
          <w:p w14:paraId="30B21138"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3A4B6976"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5CF91F52" w14:textId="77777777" w:rsidTr="00DF1884">
        <w:tc>
          <w:tcPr>
            <w:tcW w:w="4813" w:type="dxa"/>
          </w:tcPr>
          <w:p w14:paraId="43EAE44B"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2544D702"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558C9EC4" w14:textId="77777777" w:rsidTr="00DF1884">
        <w:tc>
          <w:tcPr>
            <w:tcW w:w="4813" w:type="dxa"/>
          </w:tcPr>
          <w:p w14:paraId="5C338473"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lastRenderedPageBreak/>
              <w:t>Nummer und Jahr der Eintragung in die Berufsliste:</w:t>
            </w:r>
          </w:p>
        </w:tc>
        <w:tc>
          <w:tcPr>
            <w:tcW w:w="4814" w:type="dxa"/>
          </w:tcPr>
          <w:p w14:paraId="3F6D0CB0"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rsidRPr="003A517D" w14:paraId="29BA38D2" w14:textId="77777777" w:rsidTr="00DF1884">
        <w:tc>
          <w:tcPr>
            <w:tcW w:w="4813" w:type="dxa"/>
          </w:tcPr>
          <w:p w14:paraId="0EB3B573"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1F44B400" w14:textId="77777777" w:rsidR="00DF1884" w:rsidRPr="004325D6" w:rsidRDefault="00DF1884" w:rsidP="00DF1884">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DF1884" w14:paraId="565C6B37" w14:textId="77777777" w:rsidTr="00DF1884">
        <w:tc>
          <w:tcPr>
            <w:tcW w:w="4813" w:type="dxa"/>
          </w:tcPr>
          <w:p w14:paraId="68229B71" w14:textId="77777777" w:rsidR="00DF1884" w:rsidRPr="004325D6" w:rsidRDefault="00DF1884" w:rsidP="00DF1884">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12B21F03"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4F8677E4" w14:textId="77777777" w:rsidTr="00DF1884">
        <w:tc>
          <w:tcPr>
            <w:tcW w:w="4813" w:type="dxa"/>
          </w:tcPr>
          <w:p w14:paraId="3289EE81" w14:textId="77777777" w:rsidR="00DF1884" w:rsidRPr="004325D6" w:rsidRDefault="00DF1884" w:rsidP="00DF1884">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708F9650" w14:textId="77777777" w:rsidR="00DF1884" w:rsidRPr="004325D6" w:rsidRDefault="00DF1884" w:rsidP="00DF1884">
            <w:pPr>
              <w:suppressAutoHyphens w:val="0"/>
              <w:spacing w:before="60" w:after="120"/>
              <w:ind w:right="-6"/>
              <w:rPr>
                <w:i/>
                <w:sz w:val="16"/>
                <w:szCs w:val="16"/>
                <w:lang w:val="it-IT" w:eastAsia="it-IT"/>
              </w:rPr>
            </w:pPr>
          </w:p>
        </w:tc>
      </w:tr>
      <w:tr w:rsidR="00DF1884" w:rsidRPr="00A86147" w14:paraId="05497EBD" w14:textId="77777777" w:rsidTr="00DF1884">
        <w:tc>
          <w:tcPr>
            <w:tcW w:w="4813" w:type="dxa"/>
          </w:tcPr>
          <w:p w14:paraId="74B25757"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78CDABEC" w14:textId="77777777" w:rsidR="00DF1884" w:rsidRPr="00AC75DF" w:rsidRDefault="00DF1884" w:rsidP="00DF1884">
            <w:pPr>
              <w:suppressAutoHyphens w:val="0"/>
              <w:spacing w:before="60" w:after="120"/>
              <w:ind w:right="-6"/>
              <w:rPr>
                <w:i/>
                <w:sz w:val="16"/>
                <w:szCs w:val="16"/>
                <w:lang w:val="de-DE" w:eastAsia="it-IT"/>
              </w:rPr>
            </w:pPr>
          </w:p>
        </w:tc>
      </w:tr>
      <w:tr w:rsidR="00DF1884" w:rsidRPr="008A07C5" w14:paraId="51761B32" w14:textId="77777777" w:rsidTr="00DF1884">
        <w:tc>
          <w:tcPr>
            <w:tcW w:w="4813" w:type="dxa"/>
          </w:tcPr>
          <w:p w14:paraId="6F8FD1D4"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7B71A28E"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DF1884" w:rsidRPr="00A86147" w14:paraId="556A8C97" w14:textId="77777777" w:rsidTr="00DF1884">
        <w:tc>
          <w:tcPr>
            <w:tcW w:w="4813" w:type="dxa"/>
          </w:tcPr>
          <w:p w14:paraId="3AFE1F83"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420BAFF8" w14:textId="77777777" w:rsidR="00DF1884" w:rsidRPr="00AC75DF" w:rsidRDefault="00DF1884" w:rsidP="00DF1884">
            <w:pPr>
              <w:suppressAutoHyphens w:val="0"/>
              <w:spacing w:before="60" w:after="120"/>
              <w:ind w:right="-6"/>
              <w:rPr>
                <w:i/>
                <w:sz w:val="16"/>
                <w:szCs w:val="16"/>
                <w:lang w:val="de-DE" w:eastAsia="it-IT"/>
              </w:rPr>
            </w:pPr>
          </w:p>
        </w:tc>
      </w:tr>
      <w:tr w:rsidR="00DF1884" w:rsidRPr="00A86147" w14:paraId="1B06AA5D" w14:textId="77777777" w:rsidTr="00DF1884">
        <w:tc>
          <w:tcPr>
            <w:tcW w:w="4813" w:type="dxa"/>
          </w:tcPr>
          <w:p w14:paraId="73A07257"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6D4F6C9D"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DF1884" w:rsidRPr="00A86147" w14:paraId="146C1A5E" w14:textId="77777777" w:rsidTr="00DF1884">
        <w:tc>
          <w:tcPr>
            <w:tcW w:w="4813" w:type="dxa"/>
          </w:tcPr>
          <w:p w14:paraId="69C277D7"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647C6CF0"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DF1884" w:rsidRPr="00A86147" w14:paraId="024BB8D5" w14:textId="77777777" w:rsidTr="00DF1884">
        <w:tc>
          <w:tcPr>
            <w:tcW w:w="4813" w:type="dxa"/>
          </w:tcPr>
          <w:p w14:paraId="123C4033"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2C7792E9"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DF1884" w:rsidRPr="007A6D3E" w14:paraId="6206B06C" w14:textId="77777777" w:rsidTr="00DF1884">
        <w:tc>
          <w:tcPr>
            <w:tcW w:w="4813" w:type="dxa"/>
          </w:tcPr>
          <w:p w14:paraId="2DFE8218"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17D1ADD6"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158233F8" w14:textId="77777777" w:rsidTr="00DF1884">
        <w:tc>
          <w:tcPr>
            <w:tcW w:w="4813" w:type="dxa"/>
          </w:tcPr>
          <w:p w14:paraId="35AB1C97"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0074A247"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48899D6F" w14:textId="77777777" w:rsidTr="00DF1884">
        <w:tc>
          <w:tcPr>
            <w:tcW w:w="4813" w:type="dxa"/>
          </w:tcPr>
          <w:p w14:paraId="3F107116"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74CF1C9D"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35979C3C" w14:textId="77777777" w:rsidR="00F72B09" w:rsidRDefault="00F72B09" w:rsidP="00483C29">
      <w:pPr>
        <w:tabs>
          <w:tab w:val="left" w:pos="540"/>
        </w:tabs>
        <w:jc w:val="both"/>
        <w:rPr>
          <w:b/>
          <w:lang w:val="de-DE"/>
        </w:rPr>
      </w:pPr>
    </w:p>
    <w:tbl>
      <w:tblPr>
        <w:tblW w:w="990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3240"/>
        <w:gridCol w:w="720"/>
        <w:gridCol w:w="5220"/>
      </w:tblGrid>
      <w:tr w:rsidR="00BF5073" w:rsidRPr="00BF5073" w14:paraId="55171944" w14:textId="77777777" w:rsidTr="00DF1884">
        <w:tc>
          <w:tcPr>
            <w:tcW w:w="360" w:type="dxa"/>
            <w:tcBorders>
              <w:top w:val="single" w:sz="4" w:space="0" w:color="auto"/>
              <w:bottom w:val="single" w:sz="4" w:space="0" w:color="auto"/>
            </w:tcBorders>
            <w:shd w:val="clear" w:color="auto" w:fill="E7E6E6"/>
          </w:tcPr>
          <w:p w14:paraId="52E0A740" w14:textId="664F19FB" w:rsidR="00DF1884" w:rsidRPr="00BF5073" w:rsidRDefault="00DF1884" w:rsidP="00DF1884">
            <w:pPr>
              <w:spacing w:before="60" w:after="60"/>
              <w:ind w:right="-122"/>
              <w:rPr>
                <w:b/>
                <w:lang w:val="de-DE"/>
              </w:rPr>
            </w:pPr>
            <w:bookmarkStart w:id="6" w:name="_Hlk44946382"/>
            <w:r w:rsidRPr="00BF5073">
              <w:rPr>
                <w:b/>
                <w:lang w:val="de-DE"/>
              </w:rPr>
              <w:t>B</w:t>
            </w:r>
          </w:p>
        </w:tc>
        <w:tc>
          <w:tcPr>
            <w:tcW w:w="360" w:type="dxa"/>
            <w:tcBorders>
              <w:top w:val="single" w:sz="4" w:space="0" w:color="auto"/>
              <w:bottom w:val="single" w:sz="4" w:space="0" w:color="auto"/>
            </w:tcBorders>
            <w:shd w:val="clear" w:color="auto" w:fill="E7E6E6"/>
          </w:tcPr>
          <w:p w14:paraId="0F7D235C" w14:textId="77777777" w:rsidR="00DF1884" w:rsidRPr="00BF5073" w:rsidRDefault="00DF1884" w:rsidP="00DF1884">
            <w:pPr>
              <w:numPr>
                <w:ilvl w:val="0"/>
                <w:numId w:val="11"/>
              </w:numPr>
              <w:suppressAutoHyphens w:val="0"/>
              <w:spacing w:before="60" w:after="60"/>
              <w:ind w:left="256" w:hanging="364"/>
              <w:jc w:val="both"/>
              <w:rPr>
                <w:b/>
                <w:lang w:val="de-DE"/>
              </w:rPr>
            </w:pPr>
          </w:p>
        </w:tc>
        <w:tc>
          <w:tcPr>
            <w:tcW w:w="3240" w:type="dxa"/>
            <w:tcBorders>
              <w:top w:val="single" w:sz="4" w:space="0" w:color="auto"/>
              <w:bottom w:val="single" w:sz="4" w:space="0" w:color="auto"/>
            </w:tcBorders>
            <w:shd w:val="clear" w:color="auto" w:fill="E7E6E6"/>
          </w:tcPr>
          <w:p w14:paraId="4EC2437B" w14:textId="5EF501CD" w:rsidR="00DF1884" w:rsidRPr="00BF5073" w:rsidRDefault="00DF1884" w:rsidP="00DF1884">
            <w:pPr>
              <w:spacing w:before="60" w:after="60"/>
              <w:ind w:right="-108"/>
              <w:jc w:val="both"/>
              <w:rPr>
                <w:b/>
                <w:lang w:val="de-DE"/>
              </w:rPr>
            </w:pPr>
            <w:r w:rsidRPr="00BF5073">
              <w:rPr>
                <w:b/>
                <w:lang w:val="de-DE"/>
              </w:rPr>
              <w:t xml:space="preserve">Ausführung der Nebenleistung </w:t>
            </w:r>
          </w:p>
        </w:tc>
        <w:tc>
          <w:tcPr>
            <w:tcW w:w="720" w:type="dxa"/>
            <w:tcBorders>
              <w:top w:val="single" w:sz="4" w:space="0" w:color="auto"/>
              <w:bottom w:val="single" w:sz="4" w:space="0" w:color="auto"/>
            </w:tcBorders>
            <w:shd w:val="clear" w:color="auto" w:fill="E7E6E6"/>
          </w:tcPr>
          <w:p w14:paraId="0DA3B555" w14:textId="77777777" w:rsidR="00DF1884" w:rsidRPr="00BF5073" w:rsidRDefault="00DF1884" w:rsidP="00DF1884">
            <w:pPr>
              <w:spacing w:before="60" w:after="60"/>
              <w:jc w:val="center"/>
              <w:rPr>
                <w:b/>
                <w:lang w:val="de-DE"/>
              </w:rPr>
            </w:pPr>
          </w:p>
        </w:tc>
        <w:tc>
          <w:tcPr>
            <w:tcW w:w="5220" w:type="dxa"/>
            <w:tcBorders>
              <w:top w:val="single" w:sz="4" w:space="0" w:color="auto"/>
              <w:bottom w:val="single" w:sz="4" w:space="0" w:color="auto"/>
            </w:tcBorders>
            <w:shd w:val="clear" w:color="auto" w:fill="E7E6E6"/>
          </w:tcPr>
          <w:p w14:paraId="5C7023B7" w14:textId="0EF754F5" w:rsidR="00DF1884" w:rsidRPr="00BF5073" w:rsidRDefault="00DF1884" w:rsidP="00DF1884">
            <w:pPr>
              <w:spacing w:before="60" w:after="60"/>
              <w:jc w:val="both"/>
              <w:rPr>
                <w:b/>
                <w:iCs/>
                <w:lang w:val="de-DE"/>
              </w:rPr>
            </w:pPr>
            <w:r w:rsidRPr="00BF5073">
              <w:rPr>
                <w:b/>
                <w:iCs/>
                <w:lang w:val="de-DE"/>
              </w:rPr>
              <w:t xml:space="preserve">(ID-Kodex </w:t>
            </w:r>
            <w:r w:rsidR="00BF5073" w:rsidRPr="00BF5073">
              <w:rPr>
                <w:b/>
                <w:iCs/>
                <w:lang w:val="de-DE"/>
              </w:rPr>
              <w:t xml:space="preserve">S03 </w:t>
            </w:r>
            <w:r w:rsidRPr="00BF5073">
              <w:rPr>
                <w:b/>
                <w:iCs/>
                <w:lang w:val="de-DE"/>
              </w:rPr>
              <w:t>Planung</w:t>
            </w:r>
            <w:r w:rsidR="00BF5073" w:rsidRPr="00BF5073">
              <w:rPr>
                <w:b/>
                <w:iCs/>
                <w:lang w:val="de-DE"/>
              </w:rPr>
              <w:t>)</w:t>
            </w:r>
          </w:p>
        </w:tc>
      </w:tr>
    </w:tbl>
    <w:tbl>
      <w:tblPr>
        <w:tblStyle w:val="Grigliatabella"/>
        <w:tblW w:w="0" w:type="auto"/>
        <w:tblLook w:val="04A0" w:firstRow="1" w:lastRow="0" w:firstColumn="1" w:lastColumn="0" w:noHBand="0" w:noVBand="1"/>
      </w:tblPr>
      <w:tblGrid>
        <w:gridCol w:w="4813"/>
        <w:gridCol w:w="4814"/>
      </w:tblGrid>
      <w:tr w:rsidR="00DF1884" w14:paraId="5B4D956B" w14:textId="77777777" w:rsidTr="00DF1884">
        <w:tc>
          <w:tcPr>
            <w:tcW w:w="4813" w:type="dxa"/>
          </w:tcPr>
          <w:p w14:paraId="13A341E3"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792353AA"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6991BB11" w14:textId="77777777" w:rsidTr="00DF1884">
        <w:tc>
          <w:tcPr>
            <w:tcW w:w="4813" w:type="dxa"/>
          </w:tcPr>
          <w:p w14:paraId="4A6A2308"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64CEB8BB"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0EE84B64" w14:textId="77777777" w:rsidTr="00DF1884">
        <w:tc>
          <w:tcPr>
            <w:tcW w:w="4813" w:type="dxa"/>
          </w:tcPr>
          <w:p w14:paraId="16C272EA"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3CBF3886"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49CDE161" w14:textId="77777777" w:rsidTr="00DF1884">
        <w:tc>
          <w:tcPr>
            <w:tcW w:w="4813" w:type="dxa"/>
          </w:tcPr>
          <w:p w14:paraId="00A10596"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3C5FFF31"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rsidRPr="003A517D" w14:paraId="21410E8C" w14:textId="77777777" w:rsidTr="00DF1884">
        <w:tc>
          <w:tcPr>
            <w:tcW w:w="4813" w:type="dxa"/>
          </w:tcPr>
          <w:p w14:paraId="7A4C1EBA"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5543B344" w14:textId="77777777" w:rsidR="00DF1884" w:rsidRPr="004325D6" w:rsidRDefault="00DF1884" w:rsidP="00DF1884">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DF1884" w14:paraId="47CBA334" w14:textId="77777777" w:rsidTr="00DF1884">
        <w:tc>
          <w:tcPr>
            <w:tcW w:w="4813" w:type="dxa"/>
          </w:tcPr>
          <w:p w14:paraId="57D7D857" w14:textId="77777777" w:rsidR="00DF1884" w:rsidRPr="004325D6" w:rsidRDefault="00DF1884" w:rsidP="00DF1884">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0E936663"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6F67A8A4" w14:textId="77777777" w:rsidTr="00DF1884">
        <w:tc>
          <w:tcPr>
            <w:tcW w:w="4813" w:type="dxa"/>
          </w:tcPr>
          <w:p w14:paraId="6A40E76B" w14:textId="77777777" w:rsidR="00DF1884" w:rsidRPr="004325D6" w:rsidRDefault="00DF1884" w:rsidP="00DF1884">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56FAD26E" w14:textId="77777777" w:rsidR="00DF1884" w:rsidRPr="004325D6" w:rsidRDefault="00DF1884" w:rsidP="00DF1884">
            <w:pPr>
              <w:suppressAutoHyphens w:val="0"/>
              <w:spacing w:before="60" w:after="120"/>
              <w:ind w:right="-6"/>
              <w:rPr>
                <w:i/>
                <w:sz w:val="16"/>
                <w:szCs w:val="16"/>
                <w:lang w:val="it-IT" w:eastAsia="it-IT"/>
              </w:rPr>
            </w:pPr>
          </w:p>
        </w:tc>
      </w:tr>
      <w:tr w:rsidR="00DF1884" w:rsidRPr="00A86147" w14:paraId="4F2F7A9B" w14:textId="77777777" w:rsidTr="00DF1884">
        <w:tc>
          <w:tcPr>
            <w:tcW w:w="4813" w:type="dxa"/>
          </w:tcPr>
          <w:p w14:paraId="76BD7DE2"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5E932CED" w14:textId="77777777" w:rsidR="00DF1884" w:rsidRPr="00AC75DF" w:rsidRDefault="00DF1884" w:rsidP="00DF1884">
            <w:pPr>
              <w:suppressAutoHyphens w:val="0"/>
              <w:spacing w:before="60" w:after="120"/>
              <w:ind w:right="-6"/>
              <w:rPr>
                <w:i/>
                <w:sz w:val="16"/>
                <w:szCs w:val="16"/>
                <w:lang w:val="de-DE" w:eastAsia="it-IT"/>
              </w:rPr>
            </w:pPr>
          </w:p>
        </w:tc>
      </w:tr>
      <w:tr w:rsidR="00DF1884" w:rsidRPr="008A07C5" w14:paraId="5F2615C4" w14:textId="77777777" w:rsidTr="00DF1884">
        <w:tc>
          <w:tcPr>
            <w:tcW w:w="4813" w:type="dxa"/>
          </w:tcPr>
          <w:p w14:paraId="6B7F6579"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1164B2A5"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DF1884" w:rsidRPr="00A86147" w14:paraId="7CD9643A" w14:textId="77777777" w:rsidTr="00DF1884">
        <w:tc>
          <w:tcPr>
            <w:tcW w:w="4813" w:type="dxa"/>
          </w:tcPr>
          <w:p w14:paraId="531DF863"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3FCED54B" w14:textId="77777777" w:rsidR="00DF1884" w:rsidRPr="00AC75DF" w:rsidRDefault="00DF1884" w:rsidP="00DF1884">
            <w:pPr>
              <w:suppressAutoHyphens w:val="0"/>
              <w:spacing w:before="60" w:after="120"/>
              <w:ind w:right="-6"/>
              <w:rPr>
                <w:i/>
                <w:sz w:val="16"/>
                <w:szCs w:val="16"/>
                <w:lang w:val="de-DE" w:eastAsia="it-IT"/>
              </w:rPr>
            </w:pPr>
          </w:p>
        </w:tc>
      </w:tr>
      <w:tr w:rsidR="00DF1884" w:rsidRPr="00A86147" w14:paraId="44639E2B" w14:textId="77777777" w:rsidTr="00DF1884">
        <w:tc>
          <w:tcPr>
            <w:tcW w:w="4813" w:type="dxa"/>
          </w:tcPr>
          <w:p w14:paraId="3AE6F7F0"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49C27732"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DF1884" w:rsidRPr="00A86147" w14:paraId="183590D6" w14:textId="77777777" w:rsidTr="00DF1884">
        <w:tc>
          <w:tcPr>
            <w:tcW w:w="4813" w:type="dxa"/>
          </w:tcPr>
          <w:p w14:paraId="3CB7ABC4"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6D45575E"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DF1884" w:rsidRPr="00A86147" w14:paraId="7DDC743F" w14:textId="77777777" w:rsidTr="00DF1884">
        <w:tc>
          <w:tcPr>
            <w:tcW w:w="4813" w:type="dxa"/>
          </w:tcPr>
          <w:p w14:paraId="5A021391"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1CB599DD"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DF1884" w:rsidRPr="007A6D3E" w14:paraId="242AB9A6" w14:textId="77777777" w:rsidTr="00DF1884">
        <w:tc>
          <w:tcPr>
            <w:tcW w:w="4813" w:type="dxa"/>
          </w:tcPr>
          <w:p w14:paraId="0D64813D"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63BEA772"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68FF4BD4" w14:textId="77777777" w:rsidTr="00DF1884">
        <w:tc>
          <w:tcPr>
            <w:tcW w:w="4813" w:type="dxa"/>
          </w:tcPr>
          <w:p w14:paraId="1620EB1A"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07E7F71A"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340C6950" w14:textId="77777777" w:rsidTr="00DF1884">
        <w:tc>
          <w:tcPr>
            <w:tcW w:w="4813" w:type="dxa"/>
          </w:tcPr>
          <w:p w14:paraId="250CE460"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7AA200FA"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26101ACB" w14:textId="77777777" w:rsidR="00DF1884" w:rsidRDefault="00DF1884" w:rsidP="00483C29">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DF1884" w14:paraId="592AF025" w14:textId="77777777" w:rsidTr="00DF1884">
        <w:tc>
          <w:tcPr>
            <w:tcW w:w="4813" w:type="dxa"/>
          </w:tcPr>
          <w:p w14:paraId="7EA1BC97"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1DCCE99D"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4BC87E2C" w14:textId="77777777" w:rsidTr="00DF1884">
        <w:tc>
          <w:tcPr>
            <w:tcW w:w="4813" w:type="dxa"/>
          </w:tcPr>
          <w:p w14:paraId="5F4B998D"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724E9574"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5237C21C" w14:textId="77777777" w:rsidTr="00DF1884">
        <w:tc>
          <w:tcPr>
            <w:tcW w:w="4813" w:type="dxa"/>
          </w:tcPr>
          <w:p w14:paraId="659D41B6"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lastRenderedPageBreak/>
              <w:t>zugehörige Berufskammer</w:t>
            </w:r>
            <w:r w:rsidRPr="004325D6">
              <w:rPr>
                <w:i/>
                <w:sz w:val="16"/>
                <w:szCs w:val="16"/>
                <w:lang w:val="it-IT" w:eastAsia="it-IT"/>
              </w:rPr>
              <w:t>:</w:t>
            </w:r>
          </w:p>
        </w:tc>
        <w:tc>
          <w:tcPr>
            <w:tcW w:w="4814" w:type="dxa"/>
          </w:tcPr>
          <w:p w14:paraId="5CEEDA40"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3E0C16FF" w14:textId="77777777" w:rsidTr="00DF1884">
        <w:tc>
          <w:tcPr>
            <w:tcW w:w="4813" w:type="dxa"/>
          </w:tcPr>
          <w:p w14:paraId="401E857D"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6DF3D3AA"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rsidRPr="003A517D" w14:paraId="5ED3395E" w14:textId="77777777" w:rsidTr="00DF1884">
        <w:tc>
          <w:tcPr>
            <w:tcW w:w="4813" w:type="dxa"/>
          </w:tcPr>
          <w:p w14:paraId="70DB0063"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1CAAC84F" w14:textId="77777777" w:rsidR="00DF1884" w:rsidRPr="004325D6" w:rsidRDefault="00DF1884" w:rsidP="00DF1884">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DF1884" w14:paraId="633571F1" w14:textId="77777777" w:rsidTr="00DF1884">
        <w:tc>
          <w:tcPr>
            <w:tcW w:w="4813" w:type="dxa"/>
          </w:tcPr>
          <w:p w14:paraId="684CAD9A" w14:textId="77777777" w:rsidR="00DF1884" w:rsidRPr="004325D6" w:rsidRDefault="00DF1884" w:rsidP="00DF1884">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60ACE0B5"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1C608D78" w14:textId="77777777" w:rsidTr="00DF1884">
        <w:tc>
          <w:tcPr>
            <w:tcW w:w="4813" w:type="dxa"/>
          </w:tcPr>
          <w:p w14:paraId="146123DD" w14:textId="77777777" w:rsidR="00DF1884" w:rsidRPr="004325D6" w:rsidRDefault="00DF1884" w:rsidP="00DF1884">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6DA98BAE" w14:textId="77777777" w:rsidR="00DF1884" w:rsidRPr="004325D6" w:rsidRDefault="00DF1884" w:rsidP="00DF1884">
            <w:pPr>
              <w:suppressAutoHyphens w:val="0"/>
              <w:spacing w:before="60" w:after="120"/>
              <w:ind w:right="-6"/>
              <w:rPr>
                <w:i/>
                <w:sz w:val="16"/>
                <w:szCs w:val="16"/>
                <w:lang w:val="it-IT" w:eastAsia="it-IT"/>
              </w:rPr>
            </w:pPr>
          </w:p>
        </w:tc>
      </w:tr>
      <w:tr w:rsidR="00DF1884" w:rsidRPr="00A86147" w14:paraId="106AA42F" w14:textId="77777777" w:rsidTr="00DF1884">
        <w:tc>
          <w:tcPr>
            <w:tcW w:w="4813" w:type="dxa"/>
          </w:tcPr>
          <w:p w14:paraId="3F2006CA"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4AB15730" w14:textId="77777777" w:rsidR="00DF1884" w:rsidRPr="00AC75DF" w:rsidRDefault="00DF1884" w:rsidP="00DF1884">
            <w:pPr>
              <w:suppressAutoHyphens w:val="0"/>
              <w:spacing w:before="60" w:after="120"/>
              <w:ind w:right="-6"/>
              <w:rPr>
                <w:i/>
                <w:sz w:val="16"/>
                <w:szCs w:val="16"/>
                <w:lang w:val="de-DE" w:eastAsia="it-IT"/>
              </w:rPr>
            </w:pPr>
          </w:p>
        </w:tc>
      </w:tr>
      <w:tr w:rsidR="00DF1884" w:rsidRPr="008A07C5" w14:paraId="7E562D4E" w14:textId="77777777" w:rsidTr="00DF1884">
        <w:tc>
          <w:tcPr>
            <w:tcW w:w="4813" w:type="dxa"/>
          </w:tcPr>
          <w:p w14:paraId="66294715"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5898F0AE"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DF1884" w:rsidRPr="00A86147" w14:paraId="6DF7D0B9" w14:textId="77777777" w:rsidTr="00DF1884">
        <w:tc>
          <w:tcPr>
            <w:tcW w:w="4813" w:type="dxa"/>
          </w:tcPr>
          <w:p w14:paraId="4B151155"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0246B76F" w14:textId="77777777" w:rsidR="00DF1884" w:rsidRPr="00AC75DF" w:rsidRDefault="00DF1884" w:rsidP="00DF1884">
            <w:pPr>
              <w:suppressAutoHyphens w:val="0"/>
              <w:spacing w:before="60" w:after="120"/>
              <w:ind w:right="-6"/>
              <w:rPr>
                <w:i/>
                <w:sz w:val="16"/>
                <w:szCs w:val="16"/>
                <w:lang w:val="de-DE" w:eastAsia="it-IT"/>
              </w:rPr>
            </w:pPr>
          </w:p>
        </w:tc>
      </w:tr>
      <w:tr w:rsidR="00DF1884" w:rsidRPr="00A86147" w14:paraId="4C419FB3" w14:textId="77777777" w:rsidTr="00DF1884">
        <w:tc>
          <w:tcPr>
            <w:tcW w:w="4813" w:type="dxa"/>
          </w:tcPr>
          <w:p w14:paraId="570F3A46"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7E3B83F1"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DF1884" w:rsidRPr="00A86147" w14:paraId="6D88562C" w14:textId="77777777" w:rsidTr="00DF1884">
        <w:tc>
          <w:tcPr>
            <w:tcW w:w="4813" w:type="dxa"/>
          </w:tcPr>
          <w:p w14:paraId="0C986647"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4D9879E0"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DF1884" w:rsidRPr="00A86147" w14:paraId="2C651981" w14:textId="77777777" w:rsidTr="00DF1884">
        <w:tc>
          <w:tcPr>
            <w:tcW w:w="4813" w:type="dxa"/>
          </w:tcPr>
          <w:p w14:paraId="225EC0FC"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281E45B6"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DF1884" w:rsidRPr="007A6D3E" w14:paraId="100788EC" w14:textId="77777777" w:rsidTr="00DF1884">
        <w:tc>
          <w:tcPr>
            <w:tcW w:w="4813" w:type="dxa"/>
          </w:tcPr>
          <w:p w14:paraId="3D904128"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62206675"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6865EFD3" w14:textId="77777777" w:rsidTr="00DF1884">
        <w:tc>
          <w:tcPr>
            <w:tcW w:w="4813" w:type="dxa"/>
          </w:tcPr>
          <w:p w14:paraId="0C1C873A"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3D7C661B"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7822B380" w14:textId="77777777" w:rsidTr="00DF1884">
        <w:tc>
          <w:tcPr>
            <w:tcW w:w="4813" w:type="dxa"/>
          </w:tcPr>
          <w:p w14:paraId="29AE5F93"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21954FCA"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5B30EA84" w14:textId="77777777" w:rsidR="00DF1884" w:rsidRDefault="00DF1884" w:rsidP="00483C29">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DF1884" w14:paraId="555DF0F2" w14:textId="77777777" w:rsidTr="00DF1884">
        <w:tc>
          <w:tcPr>
            <w:tcW w:w="4813" w:type="dxa"/>
          </w:tcPr>
          <w:p w14:paraId="37211975"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0BDA6B95"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7A10109B" w14:textId="77777777" w:rsidTr="00DF1884">
        <w:tc>
          <w:tcPr>
            <w:tcW w:w="4813" w:type="dxa"/>
          </w:tcPr>
          <w:p w14:paraId="0FF14823"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3669207C"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7915F291" w14:textId="77777777" w:rsidTr="00DF1884">
        <w:tc>
          <w:tcPr>
            <w:tcW w:w="4813" w:type="dxa"/>
          </w:tcPr>
          <w:p w14:paraId="555A0929" w14:textId="77777777" w:rsidR="00DF1884" w:rsidRPr="004325D6" w:rsidRDefault="00DF1884" w:rsidP="00DF1884">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7A1E57A9"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58ECE734" w14:textId="77777777" w:rsidTr="00DF1884">
        <w:tc>
          <w:tcPr>
            <w:tcW w:w="4813" w:type="dxa"/>
          </w:tcPr>
          <w:p w14:paraId="5A078E66"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6EEEC448" w14:textId="77777777" w:rsidR="00DF1884" w:rsidRPr="004325D6" w:rsidRDefault="00DF1884" w:rsidP="00DF188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rsidRPr="003A517D" w14:paraId="10CA1887" w14:textId="77777777" w:rsidTr="00DF1884">
        <w:tc>
          <w:tcPr>
            <w:tcW w:w="4813" w:type="dxa"/>
          </w:tcPr>
          <w:p w14:paraId="136EA935"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175E1EA3" w14:textId="77777777" w:rsidR="00DF1884" w:rsidRPr="004325D6" w:rsidRDefault="00DF1884" w:rsidP="00DF1884">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DF1884" w14:paraId="602F3550" w14:textId="77777777" w:rsidTr="00DF1884">
        <w:tc>
          <w:tcPr>
            <w:tcW w:w="4813" w:type="dxa"/>
          </w:tcPr>
          <w:p w14:paraId="341BA732" w14:textId="77777777" w:rsidR="00DF1884" w:rsidRPr="004325D6" w:rsidRDefault="00DF1884" w:rsidP="00DF1884">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23E9ECD4"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DF1884" w14:paraId="683D244A" w14:textId="77777777" w:rsidTr="00DF1884">
        <w:tc>
          <w:tcPr>
            <w:tcW w:w="4813" w:type="dxa"/>
          </w:tcPr>
          <w:p w14:paraId="0E1D3607" w14:textId="77777777" w:rsidR="00DF1884" w:rsidRPr="004325D6" w:rsidRDefault="00DF1884" w:rsidP="00DF1884">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11AE569B" w14:textId="77777777" w:rsidR="00DF1884" w:rsidRPr="004325D6" w:rsidRDefault="00DF1884" w:rsidP="00DF1884">
            <w:pPr>
              <w:suppressAutoHyphens w:val="0"/>
              <w:spacing w:before="60" w:after="120"/>
              <w:ind w:right="-6"/>
              <w:rPr>
                <w:i/>
                <w:sz w:val="16"/>
                <w:szCs w:val="16"/>
                <w:lang w:val="it-IT" w:eastAsia="it-IT"/>
              </w:rPr>
            </w:pPr>
          </w:p>
        </w:tc>
      </w:tr>
      <w:tr w:rsidR="00DF1884" w:rsidRPr="00A86147" w14:paraId="626FCA3F" w14:textId="77777777" w:rsidTr="00DF1884">
        <w:tc>
          <w:tcPr>
            <w:tcW w:w="4813" w:type="dxa"/>
          </w:tcPr>
          <w:p w14:paraId="0CA61CA1"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5BA4F59F" w14:textId="77777777" w:rsidR="00DF1884" w:rsidRPr="00AC75DF" w:rsidRDefault="00DF1884" w:rsidP="00DF1884">
            <w:pPr>
              <w:suppressAutoHyphens w:val="0"/>
              <w:spacing w:before="60" w:after="120"/>
              <w:ind w:right="-6"/>
              <w:rPr>
                <w:i/>
                <w:sz w:val="16"/>
                <w:szCs w:val="16"/>
                <w:lang w:val="de-DE" w:eastAsia="it-IT"/>
              </w:rPr>
            </w:pPr>
          </w:p>
        </w:tc>
      </w:tr>
      <w:tr w:rsidR="00DF1884" w:rsidRPr="008A07C5" w14:paraId="64B18F94" w14:textId="77777777" w:rsidTr="00DF1884">
        <w:tc>
          <w:tcPr>
            <w:tcW w:w="4813" w:type="dxa"/>
          </w:tcPr>
          <w:p w14:paraId="75AECBE5"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4DD0F771" w14:textId="77777777" w:rsidR="00DF1884" w:rsidRPr="004325D6" w:rsidRDefault="00DF1884" w:rsidP="00DF1884">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DF1884" w:rsidRPr="00A86147" w14:paraId="641BCEAF" w14:textId="77777777" w:rsidTr="00DF1884">
        <w:tc>
          <w:tcPr>
            <w:tcW w:w="4813" w:type="dxa"/>
          </w:tcPr>
          <w:p w14:paraId="0ADDFF54" w14:textId="77777777" w:rsidR="00DF1884" w:rsidRPr="00AC75DF" w:rsidRDefault="00DF1884" w:rsidP="00DF1884">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0198F5D6" w14:textId="77777777" w:rsidR="00DF1884" w:rsidRPr="00AC75DF" w:rsidRDefault="00DF1884" w:rsidP="00DF1884">
            <w:pPr>
              <w:suppressAutoHyphens w:val="0"/>
              <w:spacing w:before="60" w:after="120"/>
              <w:ind w:right="-6"/>
              <w:rPr>
                <w:i/>
                <w:sz w:val="16"/>
                <w:szCs w:val="16"/>
                <w:lang w:val="de-DE" w:eastAsia="it-IT"/>
              </w:rPr>
            </w:pPr>
          </w:p>
        </w:tc>
      </w:tr>
      <w:tr w:rsidR="00DF1884" w:rsidRPr="00A86147" w14:paraId="74230DD1" w14:textId="77777777" w:rsidTr="00DF1884">
        <w:tc>
          <w:tcPr>
            <w:tcW w:w="4813" w:type="dxa"/>
          </w:tcPr>
          <w:p w14:paraId="19D4F568"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19D74FF4"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DF1884" w:rsidRPr="00A86147" w14:paraId="68FB4C91" w14:textId="77777777" w:rsidTr="00DF1884">
        <w:tc>
          <w:tcPr>
            <w:tcW w:w="4813" w:type="dxa"/>
          </w:tcPr>
          <w:p w14:paraId="7FD60462" w14:textId="77777777" w:rsidR="00DF1884" w:rsidRPr="004325D6"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50730E60"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DF1884" w:rsidRPr="00A86147" w14:paraId="6E18208C" w14:textId="77777777" w:rsidTr="00DF1884">
        <w:tc>
          <w:tcPr>
            <w:tcW w:w="4813" w:type="dxa"/>
          </w:tcPr>
          <w:p w14:paraId="0BB552C3"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4634AE86" w14:textId="77777777" w:rsidR="00DF1884" w:rsidRPr="00AC75DF" w:rsidRDefault="00DF1884" w:rsidP="00DF188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DF1884" w:rsidRPr="007A6D3E" w14:paraId="00031F53" w14:textId="77777777" w:rsidTr="00DF1884">
        <w:tc>
          <w:tcPr>
            <w:tcW w:w="4813" w:type="dxa"/>
          </w:tcPr>
          <w:p w14:paraId="2EA57AD8"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1D667E2C"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0A48C63F" w14:textId="77777777" w:rsidTr="00DF1884">
        <w:tc>
          <w:tcPr>
            <w:tcW w:w="4813" w:type="dxa"/>
          </w:tcPr>
          <w:p w14:paraId="12D5759E"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220DE64C"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DF1884" w:rsidRPr="007A6D3E" w14:paraId="571C46C1" w14:textId="77777777" w:rsidTr="00DF1884">
        <w:tc>
          <w:tcPr>
            <w:tcW w:w="4813" w:type="dxa"/>
          </w:tcPr>
          <w:p w14:paraId="24EA0570"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40DF71C4" w14:textId="77777777" w:rsidR="00DF1884" w:rsidRPr="008A07C5" w:rsidRDefault="00DF1884" w:rsidP="00DF188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bookmarkEnd w:id="6"/>
    </w:tbl>
    <w:p w14:paraId="2C6D38CA" w14:textId="77777777" w:rsidR="00DF1884" w:rsidRDefault="00DF1884" w:rsidP="00483C29">
      <w:pPr>
        <w:tabs>
          <w:tab w:val="left" w:pos="540"/>
        </w:tabs>
        <w:jc w:val="both"/>
        <w:rPr>
          <w:b/>
          <w:lang w:val="de-DE"/>
        </w:rPr>
      </w:pPr>
    </w:p>
    <w:tbl>
      <w:tblPr>
        <w:tblW w:w="990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3240"/>
        <w:gridCol w:w="720"/>
        <w:gridCol w:w="5220"/>
      </w:tblGrid>
      <w:tr w:rsidR="00BF5073" w:rsidRPr="00BF5073" w14:paraId="4AE40343" w14:textId="77777777" w:rsidTr="00BF5073">
        <w:tc>
          <w:tcPr>
            <w:tcW w:w="360" w:type="dxa"/>
            <w:tcBorders>
              <w:top w:val="single" w:sz="4" w:space="0" w:color="auto"/>
              <w:bottom w:val="single" w:sz="4" w:space="0" w:color="auto"/>
            </w:tcBorders>
            <w:shd w:val="clear" w:color="auto" w:fill="E7E6E6"/>
          </w:tcPr>
          <w:p w14:paraId="4358FB5F" w14:textId="77777777" w:rsidR="00BF5073" w:rsidRPr="00BF5073" w:rsidRDefault="00BF5073" w:rsidP="00BF5073">
            <w:pPr>
              <w:spacing w:before="60" w:after="60"/>
              <w:ind w:right="-122"/>
              <w:rPr>
                <w:b/>
                <w:lang w:val="de-DE"/>
              </w:rPr>
            </w:pPr>
            <w:r w:rsidRPr="00BF5073">
              <w:rPr>
                <w:b/>
                <w:lang w:val="de-DE"/>
              </w:rPr>
              <w:t>B</w:t>
            </w:r>
          </w:p>
        </w:tc>
        <w:tc>
          <w:tcPr>
            <w:tcW w:w="360" w:type="dxa"/>
            <w:tcBorders>
              <w:top w:val="single" w:sz="4" w:space="0" w:color="auto"/>
              <w:bottom w:val="single" w:sz="4" w:space="0" w:color="auto"/>
            </w:tcBorders>
            <w:shd w:val="clear" w:color="auto" w:fill="E7E6E6"/>
          </w:tcPr>
          <w:p w14:paraId="47B050BD" w14:textId="1D109512" w:rsidR="00BF5073" w:rsidRPr="00BF5073" w:rsidRDefault="00BF5073" w:rsidP="00BF5073">
            <w:pPr>
              <w:suppressAutoHyphens w:val="0"/>
              <w:spacing w:before="60" w:after="60"/>
              <w:jc w:val="both"/>
              <w:rPr>
                <w:b/>
                <w:lang w:val="de-DE"/>
              </w:rPr>
            </w:pPr>
            <w:r>
              <w:rPr>
                <w:b/>
                <w:lang w:val="de-DE"/>
              </w:rPr>
              <w:t>2</w:t>
            </w:r>
          </w:p>
        </w:tc>
        <w:tc>
          <w:tcPr>
            <w:tcW w:w="3240" w:type="dxa"/>
            <w:tcBorders>
              <w:top w:val="single" w:sz="4" w:space="0" w:color="auto"/>
              <w:bottom w:val="single" w:sz="4" w:space="0" w:color="auto"/>
            </w:tcBorders>
            <w:shd w:val="clear" w:color="auto" w:fill="E7E6E6"/>
          </w:tcPr>
          <w:p w14:paraId="52164BB5" w14:textId="77777777" w:rsidR="00BF5073" w:rsidRPr="00BF5073" w:rsidRDefault="00BF5073" w:rsidP="00BF5073">
            <w:pPr>
              <w:spacing w:before="60" w:after="60"/>
              <w:ind w:right="-108"/>
              <w:jc w:val="both"/>
              <w:rPr>
                <w:b/>
                <w:lang w:val="de-DE"/>
              </w:rPr>
            </w:pPr>
            <w:r w:rsidRPr="00BF5073">
              <w:rPr>
                <w:b/>
                <w:lang w:val="de-DE"/>
              </w:rPr>
              <w:t xml:space="preserve">Ausführung der Nebenleistung </w:t>
            </w:r>
          </w:p>
        </w:tc>
        <w:tc>
          <w:tcPr>
            <w:tcW w:w="720" w:type="dxa"/>
            <w:tcBorders>
              <w:top w:val="single" w:sz="4" w:space="0" w:color="auto"/>
              <w:bottom w:val="single" w:sz="4" w:space="0" w:color="auto"/>
            </w:tcBorders>
            <w:shd w:val="clear" w:color="auto" w:fill="E7E6E6"/>
          </w:tcPr>
          <w:p w14:paraId="3C6351EB" w14:textId="77777777" w:rsidR="00BF5073" w:rsidRPr="00BF5073" w:rsidRDefault="00BF5073" w:rsidP="00BF5073">
            <w:pPr>
              <w:spacing w:before="60" w:after="60"/>
              <w:jc w:val="center"/>
              <w:rPr>
                <w:b/>
                <w:lang w:val="de-DE"/>
              </w:rPr>
            </w:pPr>
          </w:p>
        </w:tc>
        <w:tc>
          <w:tcPr>
            <w:tcW w:w="5220" w:type="dxa"/>
            <w:tcBorders>
              <w:top w:val="single" w:sz="4" w:space="0" w:color="auto"/>
              <w:bottom w:val="single" w:sz="4" w:space="0" w:color="auto"/>
            </w:tcBorders>
            <w:shd w:val="clear" w:color="auto" w:fill="E7E6E6"/>
          </w:tcPr>
          <w:p w14:paraId="494A852E" w14:textId="65F903B8" w:rsidR="00BF5073" w:rsidRPr="00BF5073" w:rsidRDefault="00BF5073" w:rsidP="00BF5073">
            <w:pPr>
              <w:spacing w:before="60" w:after="60"/>
              <w:jc w:val="both"/>
              <w:rPr>
                <w:b/>
                <w:iCs/>
                <w:lang w:val="de-DE"/>
              </w:rPr>
            </w:pPr>
            <w:r w:rsidRPr="00BF5073">
              <w:rPr>
                <w:b/>
                <w:iCs/>
                <w:lang w:val="de-DE"/>
              </w:rPr>
              <w:t xml:space="preserve">(ID-Kodex </w:t>
            </w:r>
            <w:r>
              <w:rPr>
                <w:b/>
                <w:iCs/>
                <w:lang w:val="de-DE"/>
              </w:rPr>
              <w:t>V</w:t>
            </w:r>
            <w:r w:rsidRPr="00BF5073">
              <w:rPr>
                <w:b/>
                <w:iCs/>
                <w:lang w:val="de-DE"/>
              </w:rPr>
              <w:t>0</w:t>
            </w:r>
            <w:r>
              <w:rPr>
                <w:b/>
                <w:iCs/>
                <w:lang w:val="de-DE"/>
              </w:rPr>
              <w:t>2</w:t>
            </w:r>
            <w:r w:rsidRPr="00BF5073">
              <w:rPr>
                <w:b/>
                <w:iCs/>
                <w:lang w:val="de-DE"/>
              </w:rPr>
              <w:t xml:space="preserve"> Planung)</w:t>
            </w:r>
          </w:p>
        </w:tc>
      </w:tr>
    </w:tbl>
    <w:tbl>
      <w:tblPr>
        <w:tblStyle w:val="Grigliatabella"/>
        <w:tblW w:w="0" w:type="auto"/>
        <w:tblLook w:val="04A0" w:firstRow="1" w:lastRow="0" w:firstColumn="1" w:lastColumn="0" w:noHBand="0" w:noVBand="1"/>
      </w:tblPr>
      <w:tblGrid>
        <w:gridCol w:w="4813"/>
        <w:gridCol w:w="4814"/>
      </w:tblGrid>
      <w:tr w:rsidR="00BF5073" w14:paraId="491B501A" w14:textId="77777777" w:rsidTr="00BF5073">
        <w:tc>
          <w:tcPr>
            <w:tcW w:w="4813" w:type="dxa"/>
          </w:tcPr>
          <w:p w14:paraId="285DFB1B"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38770583"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5FB103AF" w14:textId="77777777" w:rsidTr="00BF5073">
        <w:tc>
          <w:tcPr>
            <w:tcW w:w="4813" w:type="dxa"/>
          </w:tcPr>
          <w:p w14:paraId="37DCC34C"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lastRenderedPageBreak/>
              <w:t>Berufsbezeichnung</w:t>
            </w:r>
            <w:r w:rsidRPr="004325D6">
              <w:rPr>
                <w:i/>
                <w:sz w:val="16"/>
                <w:szCs w:val="16"/>
                <w:lang w:val="it-IT" w:eastAsia="it-IT"/>
              </w:rPr>
              <w:t>:</w:t>
            </w:r>
          </w:p>
        </w:tc>
        <w:tc>
          <w:tcPr>
            <w:tcW w:w="4814" w:type="dxa"/>
          </w:tcPr>
          <w:p w14:paraId="2B3D09E3"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69B5A68E" w14:textId="77777777" w:rsidTr="00BF5073">
        <w:tc>
          <w:tcPr>
            <w:tcW w:w="4813" w:type="dxa"/>
          </w:tcPr>
          <w:p w14:paraId="24E72F96"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54194D41"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C2019AF" w14:textId="77777777" w:rsidTr="00BF5073">
        <w:tc>
          <w:tcPr>
            <w:tcW w:w="4813" w:type="dxa"/>
          </w:tcPr>
          <w:p w14:paraId="78C37DA8"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7EB8A1B2"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43603B08" w14:textId="77777777" w:rsidTr="00BF5073">
        <w:tc>
          <w:tcPr>
            <w:tcW w:w="4813" w:type="dxa"/>
          </w:tcPr>
          <w:p w14:paraId="46861754"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2139D9AB"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bookmarkStart w:id="7" w:name="_GoBack"/>
            <w:bookmarkEnd w:id="7"/>
          </w:p>
        </w:tc>
      </w:tr>
      <w:tr w:rsidR="00BF5073" w14:paraId="1435A079" w14:textId="77777777" w:rsidTr="00BF5073">
        <w:tc>
          <w:tcPr>
            <w:tcW w:w="4813" w:type="dxa"/>
          </w:tcPr>
          <w:p w14:paraId="5DC56770"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791E231A"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72DC8F8" w14:textId="77777777" w:rsidTr="00BF5073">
        <w:tc>
          <w:tcPr>
            <w:tcW w:w="4813" w:type="dxa"/>
          </w:tcPr>
          <w:p w14:paraId="6859F787"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5E79F160"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74830225" w14:textId="77777777" w:rsidTr="00BF5073">
        <w:tc>
          <w:tcPr>
            <w:tcW w:w="4813" w:type="dxa"/>
          </w:tcPr>
          <w:p w14:paraId="02838473"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0A7CE5A8"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1520C490" w14:textId="77777777" w:rsidTr="00BF5073">
        <w:tc>
          <w:tcPr>
            <w:tcW w:w="4813" w:type="dxa"/>
          </w:tcPr>
          <w:p w14:paraId="60F64B67"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63B796CB"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4020502B" w14:textId="77777777" w:rsidTr="00BF5073">
        <w:tc>
          <w:tcPr>
            <w:tcW w:w="4813" w:type="dxa"/>
          </w:tcPr>
          <w:p w14:paraId="2521817C"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11713C3B"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3FEBC3E7" w14:textId="77777777" w:rsidTr="00BF5073">
        <w:tc>
          <w:tcPr>
            <w:tcW w:w="4813" w:type="dxa"/>
          </w:tcPr>
          <w:p w14:paraId="32B045F5"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2F7894A8"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435A4719" w14:textId="77777777" w:rsidTr="00BF5073">
        <w:tc>
          <w:tcPr>
            <w:tcW w:w="4813" w:type="dxa"/>
          </w:tcPr>
          <w:p w14:paraId="52C74AB6"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428A0122"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620039BB" w14:textId="77777777" w:rsidTr="00BF5073">
        <w:tc>
          <w:tcPr>
            <w:tcW w:w="4813" w:type="dxa"/>
          </w:tcPr>
          <w:p w14:paraId="79666A7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690E3B27"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66FCD38D" w14:textId="77777777" w:rsidTr="00BF5073">
        <w:tc>
          <w:tcPr>
            <w:tcW w:w="4813" w:type="dxa"/>
          </w:tcPr>
          <w:p w14:paraId="3DB3B0B9"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318F715D"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3F719469" w14:textId="77777777" w:rsidTr="00BF5073">
        <w:tc>
          <w:tcPr>
            <w:tcW w:w="4813" w:type="dxa"/>
          </w:tcPr>
          <w:p w14:paraId="0C4CAF1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74E63AFB"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61F9A16D" w14:textId="77777777" w:rsidTr="00BF5073">
        <w:tc>
          <w:tcPr>
            <w:tcW w:w="4813" w:type="dxa"/>
          </w:tcPr>
          <w:p w14:paraId="0357694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4B6E4FD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40B2C6E3" w14:textId="77777777" w:rsidR="00BF5073" w:rsidRDefault="00BF5073" w:rsidP="00BF5073">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BF5073" w14:paraId="1CECB15E" w14:textId="77777777" w:rsidTr="00BF5073">
        <w:tc>
          <w:tcPr>
            <w:tcW w:w="4813" w:type="dxa"/>
          </w:tcPr>
          <w:p w14:paraId="2584C8B6"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7214A436"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25743F99" w14:textId="77777777" w:rsidTr="00BF5073">
        <w:tc>
          <w:tcPr>
            <w:tcW w:w="4813" w:type="dxa"/>
          </w:tcPr>
          <w:p w14:paraId="3F5D1F77"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728CFA89"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3150A822" w14:textId="77777777" w:rsidTr="00BF5073">
        <w:tc>
          <w:tcPr>
            <w:tcW w:w="4813" w:type="dxa"/>
          </w:tcPr>
          <w:p w14:paraId="77B8A4B9"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01944CBD"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1BD70AC5" w14:textId="77777777" w:rsidTr="00BF5073">
        <w:tc>
          <w:tcPr>
            <w:tcW w:w="4813" w:type="dxa"/>
          </w:tcPr>
          <w:p w14:paraId="7E4EE00A"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32F5D41C"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557DF577" w14:textId="77777777" w:rsidTr="00BF5073">
        <w:tc>
          <w:tcPr>
            <w:tcW w:w="4813" w:type="dxa"/>
          </w:tcPr>
          <w:p w14:paraId="23C4DDD1"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527E61E2"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2EB87DBA" w14:textId="77777777" w:rsidTr="00BF5073">
        <w:tc>
          <w:tcPr>
            <w:tcW w:w="4813" w:type="dxa"/>
          </w:tcPr>
          <w:p w14:paraId="5C3EB251"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6C4BB054"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75306EE6" w14:textId="77777777" w:rsidTr="00BF5073">
        <w:tc>
          <w:tcPr>
            <w:tcW w:w="4813" w:type="dxa"/>
          </w:tcPr>
          <w:p w14:paraId="76BC221B"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2A756856"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643040BB" w14:textId="77777777" w:rsidTr="00BF5073">
        <w:tc>
          <w:tcPr>
            <w:tcW w:w="4813" w:type="dxa"/>
          </w:tcPr>
          <w:p w14:paraId="5E1B6E94"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5D6E1BE0"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26DD9851" w14:textId="77777777" w:rsidTr="00BF5073">
        <w:tc>
          <w:tcPr>
            <w:tcW w:w="4813" w:type="dxa"/>
          </w:tcPr>
          <w:p w14:paraId="2A303667"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16A3D98C"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0A75B50F" w14:textId="77777777" w:rsidTr="00BF5073">
        <w:tc>
          <w:tcPr>
            <w:tcW w:w="4813" w:type="dxa"/>
          </w:tcPr>
          <w:p w14:paraId="1E2927B5"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2BE4FAC9"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548AE6E4" w14:textId="77777777" w:rsidTr="00BF5073">
        <w:tc>
          <w:tcPr>
            <w:tcW w:w="4813" w:type="dxa"/>
          </w:tcPr>
          <w:p w14:paraId="60AFB13A"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4F2EE16D"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31DC2ADC" w14:textId="77777777" w:rsidTr="00BF5073">
        <w:tc>
          <w:tcPr>
            <w:tcW w:w="4813" w:type="dxa"/>
          </w:tcPr>
          <w:p w14:paraId="6FC89FED"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7EAC44E6"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41424DD9" w14:textId="77777777" w:rsidTr="00BF5073">
        <w:tc>
          <w:tcPr>
            <w:tcW w:w="4813" w:type="dxa"/>
          </w:tcPr>
          <w:p w14:paraId="666504C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4C750B60"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45182F3E" w14:textId="77777777" w:rsidTr="00BF5073">
        <w:tc>
          <w:tcPr>
            <w:tcW w:w="4813" w:type="dxa"/>
          </w:tcPr>
          <w:p w14:paraId="27B14DDB"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5804A419"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0F803280" w14:textId="77777777" w:rsidTr="00BF5073">
        <w:tc>
          <w:tcPr>
            <w:tcW w:w="4813" w:type="dxa"/>
          </w:tcPr>
          <w:p w14:paraId="4BD9476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6994E0C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5DCE7014" w14:textId="77777777" w:rsidTr="00BF5073">
        <w:tc>
          <w:tcPr>
            <w:tcW w:w="4813" w:type="dxa"/>
          </w:tcPr>
          <w:p w14:paraId="441E03CF"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4E84F59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53AEA161" w14:textId="77777777" w:rsidR="00BF5073" w:rsidRDefault="00BF5073" w:rsidP="00BF5073">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BF5073" w14:paraId="458982E6" w14:textId="77777777" w:rsidTr="00BF5073">
        <w:tc>
          <w:tcPr>
            <w:tcW w:w="4813" w:type="dxa"/>
          </w:tcPr>
          <w:p w14:paraId="6D71F894"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485A26A6"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2FDADE21" w14:textId="77777777" w:rsidTr="00BF5073">
        <w:tc>
          <w:tcPr>
            <w:tcW w:w="4813" w:type="dxa"/>
          </w:tcPr>
          <w:p w14:paraId="476F8E2A"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lastRenderedPageBreak/>
              <w:t>Berufsbezeichnung</w:t>
            </w:r>
            <w:r w:rsidRPr="004325D6">
              <w:rPr>
                <w:i/>
                <w:sz w:val="16"/>
                <w:szCs w:val="16"/>
                <w:lang w:val="it-IT" w:eastAsia="it-IT"/>
              </w:rPr>
              <w:t>:</w:t>
            </w:r>
          </w:p>
        </w:tc>
        <w:tc>
          <w:tcPr>
            <w:tcW w:w="4814" w:type="dxa"/>
          </w:tcPr>
          <w:p w14:paraId="1DADCE95"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446BD90C" w14:textId="77777777" w:rsidTr="00BF5073">
        <w:tc>
          <w:tcPr>
            <w:tcW w:w="4813" w:type="dxa"/>
          </w:tcPr>
          <w:p w14:paraId="7A887412"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5FD9DFCE"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2F58DD8A" w14:textId="77777777" w:rsidTr="00BF5073">
        <w:tc>
          <w:tcPr>
            <w:tcW w:w="4813" w:type="dxa"/>
          </w:tcPr>
          <w:p w14:paraId="78727AD2"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5ADEC5D8"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3AC878F7" w14:textId="77777777" w:rsidTr="00BF5073">
        <w:tc>
          <w:tcPr>
            <w:tcW w:w="4813" w:type="dxa"/>
          </w:tcPr>
          <w:p w14:paraId="7F37CA73"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1A5E9D62"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4C48DADE" w14:textId="77777777" w:rsidTr="00BF5073">
        <w:tc>
          <w:tcPr>
            <w:tcW w:w="4813" w:type="dxa"/>
          </w:tcPr>
          <w:p w14:paraId="37D576B2"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133751C6"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98AF0C5" w14:textId="77777777" w:rsidTr="00BF5073">
        <w:tc>
          <w:tcPr>
            <w:tcW w:w="4813" w:type="dxa"/>
          </w:tcPr>
          <w:p w14:paraId="22014A7F"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2693A76E"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21B05C37" w14:textId="77777777" w:rsidTr="00BF5073">
        <w:tc>
          <w:tcPr>
            <w:tcW w:w="4813" w:type="dxa"/>
          </w:tcPr>
          <w:p w14:paraId="324365D2"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5EA6023A"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6E350B35" w14:textId="77777777" w:rsidTr="00BF5073">
        <w:tc>
          <w:tcPr>
            <w:tcW w:w="4813" w:type="dxa"/>
          </w:tcPr>
          <w:p w14:paraId="05CE681A"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5A7C50CF"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2D4F42C7" w14:textId="77777777" w:rsidTr="00BF5073">
        <w:tc>
          <w:tcPr>
            <w:tcW w:w="4813" w:type="dxa"/>
          </w:tcPr>
          <w:p w14:paraId="03FBF3AF"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73C024C3"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49B13CD1" w14:textId="77777777" w:rsidTr="00BF5073">
        <w:tc>
          <w:tcPr>
            <w:tcW w:w="4813" w:type="dxa"/>
          </w:tcPr>
          <w:p w14:paraId="54C1A289"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23853E3C"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04932EFA" w14:textId="77777777" w:rsidTr="00BF5073">
        <w:tc>
          <w:tcPr>
            <w:tcW w:w="4813" w:type="dxa"/>
          </w:tcPr>
          <w:p w14:paraId="2F770088"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035C3CBF"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6E67D982" w14:textId="77777777" w:rsidTr="00BF5073">
        <w:tc>
          <w:tcPr>
            <w:tcW w:w="4813" w:type="dxa"/>
          </w:tcPr>
          <w:p w14:paraId="1D7DDA28"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0026DFE4"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2CAAE435" w14:textId="77777777" w:rsidTr="00BF5073">
        <w:tc>
          <w:tcPr>
            <w:tcW w:w="4813" w:type="dxa"/>
          </w:tcPr>
          <w:p w14:paraId="21104C7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095212E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08C0DFA6" w14:textId="77777777" w:rsidTr="00BF5073">
        <w:tc>
          <w:tcPr>
            <w:tcW w:w="4813" w:type="dxa"/>
          </w:tcPr>
          <w:p w14:paraId="33018E03"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5DB1CAE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05EE478F" w14:textId="77777777" w:rsidTr="00BF5073">
        <w:tc>
          <w:tcPr>
            <w:tcW w:w="4813" w:type="dxa"/>
          </w:tcPr>
          <w:p w14:paraId="6A50A8D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336A0929"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06FA6286" w14:textId="64E7689C" w:rsidR="00DF1884" w:rsidRDefault="00DF1884" w:rsidP="00483C29">
      <w:pPr>
        <w:tabs>
          <w:tab w:val="left" w:pos="540"/>
        </w:tabs>
        <w:jc w:val="both"/>
        <w:rPr>
          <w:b/>
          <w:lang w:val="de-DE"/>
        </w:rPr>
      </w:pPr>
    </w:p>
    <w:tbl>
      <w:tblPr>
        <w:tblW w:w="990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3240"/>
        <w:gridCol w:w="720"/>
        <w:gridCol w:w="5220"/>
      </w:tblGrid>
      <w:tr w:rsidR="00BF5073" w:rsidRPr="00BF5073" w14:paraId="3B03917A" w14:textId="77777777" w:rsidTr="00BF5073">
        <w:tc>
          <w:tcPr>
            <w:tcW w:w="360" w:type="dxa"/>
            <w:tcBorders>
              <w:top w:val="single" w:sz="4" w:space="0" w:color="auto"/>
              <w:bottom w:val="single" w:sz="4" w:space="0" w:color="auto"/>
            </w:tcBorders>
            <w:shd w:val="clear" w:color="auto" w:fill="E7E6E6"/>
          </w:tcPr>
          <w:p w14:paraId="2691C4B5" w14:textId="77777777" w:rsidR="00BF5073" w:rsidRPr="00BF5073" w:rsidRDefault="00BF5073" w:rsidP="00BF5073">
            <w:pPr>
              <w:spacing w:before="60" w:after="60"/>
              <w:ind w:right="-122"/>
              <w:rPr>
                <w:b/>
                <w:lang w:val="de-DE"/>
              </w:rPr>
            </w:pPr>
            <w:r w:rsidRPr="00BF5073">
              <w:rPr>
                <w:b/>
                <w:lang w:val="de-DE"/>
              </w:rPr>
              <w:t>B</w:t>
            </w:r>
          </w:p>
        </w:tc>
        <w:tc>
          <w:tcPr>
            <w:tcW w:w="360" w:type="dxa"/>
            <w:tcBorders>
              <w:top w:val="single" w:sz="4" w:space="0" w:color="auto"/>
              <w:bottom w:val="single" w:sz="4" w:space="0" w:color="auto"/>
            </w:tcBorders>
            <w:shd w:val="clear" w:color="auto" w:fill="E7E6E6"/>
          </w:tcPr>
          <w:p w14:paraId="4134085B" w14:textId="2033843F" w:rsidR="00BF5073" w:rsidRPr="00BF5073" w:rsidRDefault="00BF5073" w:rsidP="00BF5073">
            <w:pPr>
              <w:suppressAutoHyphens w:val="0"/>
              <w:spacing w:before="60" w:after="60"/>
              <w:jc w:val="both"/>
              <w:rPr>
                <w:b/>
                <w:lang w:val="de-DE"/>
              </w:rPr>
            </w:pPr>
            <w:r>
              <w:rPr>
                <w:b/>
                <w:lang w:val="de-DE"/>
              </w:rPr>
              <w:t>3</w:t>
            </w:r>
          </w:p>
        </w:tc>
        <w:tc>
          <w:tcPr>
            <w:tcW w:w="3240" w:type="dxa"/>
            <w:tcBorders>
              <w:top w:val="single" w:sz="4" w:space="0" w:color="auto"/>
              <w:bottom w:val="single" w:sz="4" w:space="0" w:color="auto"/>
            </w:tcBorders>
            <w:shd w:val="clear" w:color="auto" w:fill="E7E6E6"/>
          </w:tcPr>
          <w:p w14:paraId="0431522B" w14:textId="77777777" w:rsidR="00BF5073" w:rsidRPr="00BF5073" w:rsidRDefault="00BF5073" w:rsidP="00BF5073">
            <w:pPr>
              <w:spacing w:before="60" w:after="60"/>
              <w:ind w:right="-108"/>
              <w:jc w:val="both"/>
              <w:rPr>
                <w:b/>
                <w:lang w:val="de-DE"/>
              </w:rPr>
            </w:pPr>
            <w:r w:rsidRPr="00BF5073">
              <w:rPr>
                <w:b/>
                <w:lang w:val="de-DE"/>
              </w:rPr>
              <w:t xml:space="preserve">Ausführung der Nebenleistung </w:t>
            </w:r>
          </w:p>
        </w:tc>
        <w:tc>
          <w:tcPr>
            <w:tcW w:w="720" w:type="dxa"/>
            <w:tcBorders>
              <w:top w:val="single" w:sz="4" w:space="0" w:color="auto"/>
              <w:bottom w:val="single" w:sz="4" w:space="0" w:color="auto"/>
            </w:tcBorders>
            <w:shd w:val="clear" w:color="auto" w:fill="E7E6E6"/>
          </w:tcPr>
          <w:p w14:paraId="7329FD8E" w14:textId="77777777" w:rsidR="00BF5073" w:rsidRPr="00BF5073" w:rsidRDefault="00BF5073" w:rsidP="00BF5073">
            <w:pPr>
              <w:spacing w:before="60" w:after="60"/>
              <w:jc w:val="center"/>
              <w:rPr>
                <w:b/>
                <w:lang w:val="de-DE"/>
              </w:rPr>
            </w:pPr>
          </w:p>
        </w:tc>
        <w:tc>
          <w:tcPr>
            <w:tcW w:w="5220" w:type="dxa"/>
            <w:tcBorders>
              <w:top w:val="single" w:sz="4" w:space="0" w:color="auto"/>
              <w:bottom w:val="single" w:sz="4" w:space="0" w:color="auto"/>
            </w:tcBorders>
            <w:shd w:val="clear" w:color="auto" w:fill="E7E6E6"/>
          </w:tcPr>
          <w:p w14:paraId="2CF12ACC" w14:textId="39A2B1FF" w:rsidR="00BF5073" w:rsidRPr="00BF5073" w:rsidRDefault="00BF5073" w:rsidP="00BF5073">
            <w:pPr>
              <w:spacing w:before="60" w:after="60"/>
              <w:jc w:val="both"/>
              <w:rPr>
                <w:b/>
                <w:iCs/>
                <w:lang w:val="de-DE"/>
              </w:rPr>
            </w:pPr>
            <w:r w:rsidRPr="00BF5073">
              <w:rPr>
                <w:b/>
                <w:iCs/>
                <w:lang w:val="de-DE"/>
              </w:rPr>
              <w:t xml:space="preserve">(ID-Kodex </w:t>
            </w:r>
            <w:r>
              <w:rPr>
                <w:b/>
                <w:iCs/>
                <w:lang w:val="de-DE"/>
              </w:rPr>
              <w:t>D04</w:t>
            </w:r>
            <w:r w:rsidRPr="00BF5073">
              <w:rPr>
                <w:b/>
                <w:iCs/>
                <w:lang w:val="de-DE"/>
              </w:rPr>
              <w:t xml:space="preserve"> Planung)</w:t>
            </w:r>
          </w:p>
        </w:tc>
      </w:tr>
    </w:tbl>
    <w:tbl>
      <w:tblPr>
        <w:tblStyle w:val="Grigliatabella"/>
        <w:tblW w:w="0" w:type="auto"/>
        <w:tblLook w:val="04A0" w:firstRow="1" w:lastRow="0" w:firstColumn="1" w:lastColumn="0" w:noHBand="0" w:noVBand="1"/>
      </w:tblPr>
      <w:tblGrid>
        <w:gridCol w:w="4813"/>
        <w:gridCol w:w="4814"/>
      </w:tblGrid>
      <w:tr w:rsidR="00BF5073" w14:paraId="3B276C4C" w14:textId="77777777" w:rsidTr="00BF5073">
        <w:tc>
          <w:tcPr>
            <w:tcW w:w="4813" w:type="dxa"/>
          </w:tcPr>
          <w:p w14:paraId="12F0C619"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39EC5937"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3CF63A6F" w14:textId="77777777" w:rsidTr="00BF5073">
        <w:tc>
          <w:tcPr>
            <w:tcW w:w="4813" w:type="dxa"/>
          </w:tcPr>
          <w:p w14:paraId="727266DD"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29E12286"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538A815" w14:textId="77777777" w:rsidTr="00BF5073">
        <w:tc>
          <w:tcPr>
            <w:tcW w:w="4813" w:type="dxa"/>
          </w:tcPr>
          <w:p w14:paraId="4D2C804D"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3F42EADB"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0A81033" w14:textId="77777777" w:rsidTr="00BF5073">
        <w:tc>
          <w:tcPr>
            <w:tcW w:w="4813" w:type="dxa"/>
          </w:tcPr>
          <w:p w14:paraId="6994DCE8"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0EEBA1BA"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767B97B3" w14:textId="77777777" w:rsidTr="00BF5073">
        <w:tc>
          <w:tcPr>
            <w:tcW w:w="4813" w:type="dxa"/>
          </w:tcPr>
          <w:p w14:paraId="4A822DC6"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7F22D613"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0C911297" w14:textId="77777777" w:rsidTr="00BF5073">
        <w:tc>
          <w:tcPr>
            <w:tcW w:w="4813" w:type="dxa"/>
          </w:tcPr>
          <w:p w14:paraId="7E77B784"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51C84F25"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58AB2598" w14:textId="77777777" w:rsidTr="00BF5073">
        <w:tc>
          <w:tcPr>
            <w:tcW w:w="4813" w:type="dxa"/>
          </w:tcPr>
          <w:p w14:paraId="3482DDA8"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1B7E55B8"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3CF7DB8A" w14:textId="77777777" w:rsidTr="00BF5073">
        <w:tc>
          <w:tcPr>
            <w:tcW w:w="4813" w:type="dxa"/>
          </w:tcPr>
          <w:p w14:paraId="38CE2970"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581872C5"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1B393BB4" w14:textId="77777777" w:rsidTr="00BF5073">
        <w:tc>
          <w:tcPr>
            <w:tcW w:w="4813" w:type="dxa"/>
          </w:tcPr>
          <w:p w14:paraId="0BAE0D29"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2F3B9112"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504FD8C8" w14:textId="77777777" w:rsidTr="00BF5073">
        <w:tc>
          <w:tcPr>
            <w:tcW w:w="4813" w:type="dxa"/>
          </w:tcPr>
          <w:p w14:paraId="7DB42BE6"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040509A6"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55F0B781" w14:textId="77777777" w:rsidTr="00BF5073">
        <w:tc>
          <w:tcPr>
            <w:tcW w:w="4813" w:type="dxa"/>
          </w:tcPr>
          <w:p w14:paraId="223C4255"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7CC969E7"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63A9B3C6" w14:textId="77777777" w:rsidTr="00BF5073">
        <w:tc>
          <w:tcPr>
            <w:tcW w:w="4813" w:type="dxa"/>
          </w:tcPr>
          <w:p w14:paraId="0EBCC1FB"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7A6A8628"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2AB0583A" w14:textId="77777777" w:rsidTr="00BF5073">
        <w:tc>
          <w:tcPr>
            <w:tcW w:w="4813" w:type="dxa"/>
          </w:tcPr>
          <w:p w14:paraId="0062ADE4"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64B5BA13"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003DE30B" w14:textId="77777777" w:rsidTr="00BF5073">
        <w:tc>
          <w:tcPr>
            <w:tcW w:w="4813" w:type="dxa"/>
          </w:tcPr>
          <w:p w14:paraId="4A356B75"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7E683ECB"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7B5F8361" w14:textId="77777777" w:rsidTr="00BF5073">
        <w:tc>
          <w:tcPr>
            <w:tcW w:w="4813" w:type="dxa"/>
          </w:tcPr>
          <w:p w14:paraId="613BC2AF"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4CA89B6D"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29CEE12C" w14:textId="77777777" w:rsidTr="00BF5073">
        <w:tc>
          <w:tcPr>
            <w:tcW w:w="4813" w:type="dxa"/>
          </w:tcPr>
          <w:p w14:paraId="1A4017D4"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27DECF99"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00A11E7E" w14:textId="77777777" w:rsidR="00BF5073" w:rsidRDefault="00BF5073" w:rsidP="00BF5073">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BF5073" w14:paraId="72D4BCFB" w14:textId="77777777" w:rsidTr="00BF5073">
        <w:tc>
          <w:tcPr>
            <w:tcW w:w="4813" w:type="dxa"/>
          </w:tcPr>
          <w:p w14:paraId="401B8284"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lastRenderedPageBreak/>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7A6AEB60"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4074A1F7" w14:textId="77777777" w:rsidTr="00BF5073">
        <w:tc>
          <w:tcPr>
            <w:tcW w:w="4813" w:type="dxa"/>
          </w:tcPr>
          <w:p w14:paraId="6662D3CE"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786471F4"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7EBF1FC0" w14:textId="77777777" w:rsidTr="00BF5073">
        <w:tc>
          <w:tcPr>
            <w:tcW w:w="4813" w:type="dxa"/>
          </w:tcPr>
          <w:p w14:paraId="5576522D"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373B7332"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5AEFC0A5" w14:textId="77777777" w:rsidTr="00BF5073">
        <w:tc>
          <w:tcPr>
            <w:tcW w:w="4813" w:type="dxa"/>
          </w:tcPr>
          <w:p w14:paraId="0531F9BF"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6946C490"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0C0260E4" w14:textId="77777777" w:rsidTr="00BF5073">
        <w:tc>
          <w:tcPr>
            <w:tcW w:w="4813" w:type="dxa"/>
          </w:tcPr>
          <w:p w14:paraId="3ABE6F34"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36BD01FF"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413A0CEB" w14:textId="77777777" w:rsidTr="00BF5073">
        <w:tc>
          <w:tcPr>
            <w:tcW w:w="4813" w:type="dxa"/>
          </w:tcPr>
          <w:p w14:paraId="524BC8B8"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40601608"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23C6BF5D" w14:textId="77777777" w:rsidTr="00BF5073">
        <w:tc>
          <w:tcPr>
            <w:tcW w:w="4813" w:type="dxa"/>
          </w:tcPr>
          <w:p w14:paraId="6B0E6F4E"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23D0FEAC"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7466A9C8" w14:textId="77777777" w:rsidTr="00BF5073">
        <w:tc>
          <w:tcPr>
            <w:tcW w:w="4813" w:type="dxa"/>
          </w:tcPr>
          <w:p w14:paraId="1AA81314"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3CF093E6"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105E85E8" w14:textId="77777777" w:rsidTr="00BF5073">
        <w:tc>
          <w:tcPr>
            <w:tcW w:w="4813" w:type="dxa"/>
          </w:tcPr>
          <w:p w14:paraId="218C4595"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1D563C93"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0DF8935D" w14:textId="77777777" w:rsidTr="00BF5073">
        <w:tc>
          <w:tcPr>
            <w:tcW w:w="4813" w:type="dxa"/>
          </w:tcPr>
          <w:p w14:paraId="1543D918"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66EC2FF4"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317C4236" w14:textId="77777777" w:rsidTr="00BF5073">
        <w:tc>
          <w:tcPr>
            <w:tcW w:w="4813" w:type="dxa"/>
          </w:tcPr>
          <w:p w14:paraId="143A0398"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10A8A986"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079D665D" w14:textId="77777777" w:rsidTr="00BF5073">
        <w:tc>
          <w:tcPr>
            <w:tcW w:w="4813" w:type="dxa"/>
          </w:tcPr>
          <w:p w14:paraId="0704E4DE"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61CCC48E"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5532DC8E" w14:textId="77777777" w:rsidTr="00BF5073">
        <w:tc>
          <w:tcPr>
            <w:tcW w:w="4813" w:type="dxa"/>
          </w:tcPr>
          <w:p w14:paraId="3C6CAB0B"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2FEA93BF"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258B92CD" w14:textId="77777777" w:rsidTr="00BF5073">
        <w:tc>
          <w:tcPr>
            <w:tcW w:w="4813" w:type="dxa"/>
          </w:tcPr>
          <w:p w14:paraId="1B440915"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1C1D27C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7B23466A" w14:textId="77777777" w:rsidTr="00BF5073">
        <w:tc>
          <w:tcPr>
            <w:tcW w:w="4813" w:type="dxa"/>
          </w:tcPr>
          <w:p w14:paraId="768B7AF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5FF95448"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5B506DE7" w14:textId="77777777" w:rsidTr="00BF5073">
        <w:tc>
          <w:tcPr>
            <w:tcW w:w="4813" w:type="dxa"/>
          </w:tcPr>
          <w:p w14:paraId="13513ECE"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2EE326B3"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37951EB2" w14:textId="77777777" w:rsidR="00BF5073" w:rsidRDefault="00BF5073" w:rsidP="00BF5073">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BF5073" w14:paraId="2E86652E" w14:textId="77777777" w:rsidTr="00BF5073">
        <w:tc>
          <w:tcPr>
            <w:tcW w:w="4813" w:type="dxa"/>
          </w:tcPr>
          <w:p w14:paraId="6EC75C17"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7124DEDB"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626FA229" w14:textId="77777777" w:rsidTr="00BF5073">
        <w:tc>
          <w:tcPr>
            <w:tcW w:w="4813" w:type="dxa"/>
          </w:tcPr>
          <w:p w14:paraId="74E465A8"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791CD6F6"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15BD5157" w14:textId="77777777" w:rsidTr="00BF5073">
        <w:tc>
          <w:tcPr>
            <w:tcW w:w="4813" w:type="dxa"/>
          </w:tcPr>
          <w:p w14:paraId="6FACF667"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5975C2C1"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401ACA68" w14:textId="77777777" w:rsidTr="00BF5073">
        <w:tc>
          <w:tcPr>
            <w:tcW w:w="4813" w:type="dxa"/>
          </w:tcPr>
          <w:p w14:paraId="1AE62750"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0A7EDE17"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43D6AAE8" w14:textId="77777777" w:rsidTr="00BF5073">
        <w:tc>
          <w:tcPr>
            <w:tcW w:w="4813" w:type="dxa"/>
          </w:tcPr>
          <w:p w14:paraId="5ED3DE82"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010BFC32"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34E48953" w14:textId="77777777" w:rsidTr="00BF5073">
        <w:tc>
          <w:tcPr>
            <w:tcW w:w="4813" w:type="dxa"/>
          </w:tcPr>
          <w:p w14:paraId="1D676E96"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240A2971"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3FF1DE1B" w14:textId="77777777" w:rsidTr="00BF5073">
        <w:tc>
          <w:tcPr>
            <w:tcW w:w="4813" w:type="dxa"/>
          </w:tcPr>
          <w:p w14:paraId="3E75149D"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2CA48E3F"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0B56F824" w14:textId="77777777" w:rsidTr="00BF5073">
        <w:tc>
          <w:tcPr>
            <w:tcW w:w="4813" w:type="dxa"/>
          </w:tcPr>
          <w:p w14:paraId="3CE275C5"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56CCD6BD"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15D4D502" w14:textId="77777777" w:rsidTr="00BF5073">
        <w:tc>
          <w:tcPr>
            <w:tcW w:w="4813" w:type="dxa"/>
          </w:tcPr>
          <w:p w14:paraId="227A2AA3"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43C2737A"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3B188ADB" w14:textId="77777777" w:rsidTr="00BF5073">
        <w:tc>
          <w:tcPr>
            <w:tcW w:w="4813" w:type="dxa"/>
          </w:tcPr>
          <w:p w14:paraId="20FC5E5B"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0CBC9E7B"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448E33B3" w14:textId="77777777" w:rsidTr="00BF5073">
        <w:tc>
          <w:tcPr>
            <w:tcW w:w="4813" w:type="dxa"/>
          </w:tcPr>
          <w:p w14:paraId="3793D9E9"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3E1B9E21"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1811A9D0" w14:textId="77777777" w:rsidTr="00BF5073">
        <w:tc>
          <w:tcPr>
            <w:tcW w:w="4813" w:type="dxa"/>
          </w:tcPr>
          <w:p w14:paraId="1E624075"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3A4F8798"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3E5CE9E3" w14:textId="77777777" w:rsidTr="00BF5073">
        <w:tc>
          <w:tcPr>
            <w:tcW w:w="4813" w:type="dxa"/>
          </w:tcPr>
          <w:p w14:paraId="78AC50FF"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05AC4EEF"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5001D147" w14:textId="77777777" w:rsidTr="00BF5073">
        <w:tc>
          <w:tcPr>
            <w:tcW w:w="4813" w:type="dxa"/>
          </w:tcPr>
          <w:p w14:paraId="0D8572C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538FD59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7B200A0A" w14:textId="77777777" w:rsidTr="00BF5073">
        <w:tc>
          <w:tcPr>
            <w:tcW w:w="4813" w:type="dxa"/>
          </w:tcPr>
          <w:p w14:paraId="70C67F4F"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0A0EF6D5"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2C56274F" w14:textId="77777777" w:rsidTr="00BF5073">
        <w:tc>
          <w:tcPr>
            <w:tcW w:w="4813" w:type="dxa"/>
          </w:tcPr>
          <w:p w14:paraId="172E1879"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5E6D90B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1CA52701" w14:textId="06D60E49" w:rsidR="00BF5073" w:rsidRDefault="00BF5073" w:rsidP="00483C29">
      <w:pPr>
        <w:tabs>
          <w:tab w:val="left" w:pos="540"/>
        </w:tabs>
        <w:jc w:val="both"/>
        <w:rPr>
          <w:b/>
          <w:lang w:val="de-DE"/>
        </w:rPr>
      </w:pPr>
    </w:p>
    <w:tbl>
      <w:tblPr>
        <w:tblW w:w="990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3240"/>
        <w:gridCol w:w="720"/>
        <w:gridCol w:w="5220"/>
      </w:tblGrid>
      <w:tr w:rsidR="00BF5073" w:rsidRPr="00BF5073" w14:paraId="4BF4795E" w14:textId="77777777" w:rsidTr="00BF5073">
        <w:tc>
          <w:tcPr>
            <w:tcW w:w="360" w:type="dxa"/>
            <w:tcBorders>
              <w:top w:val="single" w:sz="4" w:space="0" w:color="auto"/>
              <w:bottom w:val="single" w:sz="4" w:space="0" w:color="auto"/>
            </w:tcBorders>
            <w:shd w:val="clear" w:color="auto" w:fill="E7E6E6"/>
          </w:tcPr>
          <w:p w14:paraId="7DA1A66C" w14:textId="77777777" w:rsidR="00BF5073" w:rsidRPr="00BF5073" w:rsidRDefault="00BF5073" w:rsidP="00BF5073">
            <w:pPr>
              <w:spacing w:before="60" w:after="60"/>
              <w:ind w:right="-122"/>
              <w:rPr>
                <w:b/>
                <w:lang w:val="de-DE"/>
              </w:rPr>
            </w:pPr>
            <w:r w:rsidRPr="00BF5073">
              <w:rPr>
                <w:b/>
                <w:lang w:val="de-DE"/>
              </w:rPr>
              <w:lastRenderedPageBreak/>
              <w:t>B</w:t>
            </w:r>
          </w:p>
        </w:tc>
        <w:tc>
          <w:tcPr>
            <w:tcW w:w="360" w:type="dxa"/>
            <w:tcBorders>
              <w:top w:val="single" w:sz="4" w:space="0" w:color="auto"/>
              <w:bottom w:val="single" w:sz="4" w:space="0" w:color="auto"/>
            </w:tcBorders>
            <w:shd w:val="clear" w:color="auto" w:fill="E7E6E6"/>
          </w:tcPr>
          <w:p w14:paraId="3D7A72B9" w14:textId="31935E73" w:rsidR="00BF5073" w:rsidRPr="00BF5073" w:rsidRDefault="00BF5073" w:rsidP="00BF5073">
            <w:pPr>
              <w:suppressAutoHyphens w:val="0"/>
              <w:spacing w:before="60" w:after="60"/>
              <w:jc w:val="both"/>
              <w:rPr>
                <w:b/>
                <w:lang w:val="de-DE"/>
              </w:rPr>
            </w:pPr>
            <w:r>
              <w:rPr>
                <w:b/>
                <w:lang w:val="de-DE"/>
              </w:rPr>
              <w:t>4</w:t>
            </w:r>
          </w:p>
        </w:tc>
        <w:tc>
          <w:tcPr>
            <w:tcW w:w="3240" w:type="dxa"/>
            <w:tcBorders>
              <w:top w:val="single" w:sz="4" w:space="0" w:color="auto"/>
              <w:bottom w:val="single" w:sz="4" w:space="0" w:color="auto"/>
            </w:tcBorders>
            <w:shd w:val="clear" w:color="auto" w:fill="E7E6E6"/>
          </w:tcPr>
          <w:p w14:paraId="1D8FF5DB" w14:textId="77777777" w:rsidR="00BF5073" w:rsidRPr="00BF5073" w:rsidRDefault="00BF5073" w:rsidP="00BF5073">
            <w:pPr>
              <w:spacing w:before="60" w:after="60"/>
              <w:ind w:right="-108"/>
              <w:jc w:val="both"/>
              <w:rPr>
                <w:b/>
                <w:lang w:val="de-DE"/>
              </w:rPr>
            </w:pPr>
            <w:r w:rsidRPr="00BF5073">
              <w:rPr>
                <w:b/>
                <w:lang w:val="de-DE"/>
              </w:rPr>
              <w:t xml:space="preserve">Ausführung der Nebenleistung </w:t>
            </w:r>
          </w:p>
        </w:tc>
        <w:tc>
          <w:tcPr>
            <w:tcW w:w="720" w:type="dxa"/>
            <w:tcBorders>
              <w:top w:val="single" w:sz="4" w:space="0" w:color="auto"/>
              <w:bottom w:val="single" w:sz="4" w:space="0" w:color="auto"/>
            </w:tcBorders>
            <w:shd w:val="clear" w:color="auto" w:fill="E7E6E6"/>
          </w:tcPr>
          <w:p w14:paraId="36D79373" w14:textId="77777777" w:rsidR="00BF5073" w:rsidRPr="00BF5073" w:rsidRDefault="00BF5073" w:rsidP="00BF5073">
            <w:pPr>
              <w:spacing w:before="60" w:after="60"/>
              <w:jc w:val="center"/>
              <w:rPr>
                <w:b/>
                <w:lang w:val="de-DE"/>
              </w:rPr>
            </w:pPr>
          </w:p>
        </w:tc>
        <w:tc>
          <w:tcPr>
            <w:tcW w:w="5220" w:type="dxa"/>
            <w:tcBorders>
              <w:top w:val="single" w:sz="4" w:space="0" w:color="auto"/>
              <w:bottom w:val="single" w:sz="4" w:space="0" w:color="auto"/>
            </w:tcBorders>
            <w:shd w:val="clear" w:color="auto" w:fill="E7E6E6"/>
          </w:tcPr>
          <w:p w14:paraId="074061CC" w14:textId="08195085" w:rsidR="00BF5073" w:rsidRPr="00BF5073" w:rsidRDefault="00BF5073" w:rsidP="00BF5073">
            <w:pPr>
              <w:spacing w:before="60" w:after="60"/>
              <w:jc w:val="both"/>
              <w:rPr>
                <w:b/>
                <w:iCs/>
                <w:lang w:val="de-DE"/>
              </w:rPr>
            </w:pPr>
            <w:r w:rsidRPr="00BF5073">
              <w:rPr>
                <w:b/>
                <w:iCs/>
                <w:lang w:val="de-DE"/>
              </w:rPr>
              <w:t xml:space="preserve">(ID-Kodex </w:t>
            </w:r>
            <w:r>
              <w:rPr>
                <w:b/>
                <w:iCs/>
                <w:lang w:val="de-DE"/>
              </w:rPr>
              <w:t>IA04</w:t>
            </w:r>
            <w:r w:rsidRPr="00BF5073">
              <w:rPr>
                <w:b/>
                <w:iCs/>
                <w:lang w:val="de-DE"/>
              </w:rPr>
              <w:t xml:space="preserve"> Planung)</w:t>
            </w:r>
          </w:p>
        </w:tc>
      </w:tr>
    </w:tbl>
    <w:tbl>
      <w:tblPr>
        <w:tblStyle w:val="Grigliatabella"/>
        <w:tblW w:w="0" w:type="auto"/>
        <w:tblLook w:val="04A0" w:firstRow="1" w:lastRow="0" w:firstColumn="1" w:lastColumn="0" w:noHBand="0" w:noVBand="1"/>
      </w:tblPr>
      <w:tblGrid>
        <w:gridCol w:w="4813"/>
        <w:gridCol w:w="4814"/>
      </w:tblGrid>
      <w:tr w:rsidR="00BF5073" w14:paraId="6BF06FBD" w14:textId="77777777" w:rsidTr="00BF5073">
        <w:tc>
          <w:tcPr>
            <w:tcW w:w="4813" w:type="dxa"/>
          </w:tcPr>
          <w:p w14:paraId="7CE0F611"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5D4CF218"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461B60D" w14:textId="77777777" w:rsidTr="00BF5073">
        <w:tc>
          <w:tcPr>
            <w:tcW w:w="4813" w:type="dxa"/>
          </w:tcPr>
          <w:p w14:paraId="01FB8A85"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29FDB050"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6C3E14EC" w14:textId="77777777" w:rsidTr="00BF5073">
        <w:tc>
          <w:tcPr>
            <w:tcW w:w="4813" w:type="dxa"/>
          </w:tcPr>
          <w:p w14:paraId="3391B1B1"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775AAA24"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76F331FA" w14:textId="77777777" w:rsidTr="00BF5073">
        <w:tc>
          <w:tcPr>
            <w:tcW w:w="4813" w:type="dxa"/>
          </w:tcPr>
          <w:p w14:paraId="24B586AA"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62FBF502"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52CBB590" w14:textId="77777777" w:rsidTr="00BF5073">
        <w:tc>
          <w:tcPr>
            <w:tcW w:w="4813" w:type="dxa"/>
          </w:tcPr>
          <w:p w14:paraId="6AD1455E"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795F2998"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40849C57" w14:textId="77777777" w:rsidTr="00BF5073">
        <w:tc>
          <w:tcPr>
            <w:tcW w:w="4813" w:type="dxa"/>
          </w:tcPr>
          <w:p w14:paraId="6C012D33"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04300035"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5234748B" w14:textId="77777777" w:rsidTr="00BF5073">
        <w:tc>
          <w:tcPr>
            <w:tcW w:w="4813" w:type="dxa"/>
          </w:tcPr>
          <w:p w14:paraId="3A6E7A17"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3B4E9EF2"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7EB1FD34" w14:textId="77777777" w:rsidTr="00BF5073">
        <w:tc>
          <w:tcPr>
            <w:tcW w:w="4813" w:type="dxa"/>
          </w:tcPr>
          <w:p w14:paraId="4167CF0A"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467E849B"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03D156BE" w14:textId="77777777" w:rsidTr="00BF5073">
        <w:tc>
          <w:tcPr>
            <w:tcW w:w="4813" w:type="dxa"/>
          </w:tcPr>
          <w:p w14:paraId="0D4BBE5D"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2DD29CAD"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03BD1D69" w14:textId="77777777" w:rsidTr="00BF5073">
        <w:tc>
          <w:tcPr>
            <w:tcW w:w="4813" w:type="dxa"/>
          </w:tcPr>
          <w:p w14:paraId="10F96BDA"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4BAB3FD8"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38AA41D2" w14:textId="77777777" w:rsidTr="00BF5073">
        <w:tc>
          <w:tcPr>
            <w:tcW w:w="4813" w:type="dxa"/>
          </w:tcPr>
          <w:p w14:paraId="091DF3C1"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5D1CE5D7"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49CAE76F" w14:textId="77777777" w:rsidTr="00BF5073">
        <w:tc>
          <w:tcPr>
            <w:tcW w:w="4813" w:type="dxa"/>
          </w:tcPr>
          <w:p w14:paraId="76ABF186"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3D5D9286"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7AF38FF7" w14:textId="77777777" w:rsidTr="00BF5073">
        <w:tc>
          <w:tcPr>
            <w:tcW w:w="4813" w:type="dxa"/>
          </w:tcPr>
          <w:p w14:paraId="081D757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6D308F3A"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453219F7" w14:textId="77777777" w:rsidTr="00BF5073">
        <w:tc>
          <w:tcPr>
            <w:tcW w:w="4813" w:type="dxa"/>
          </w:tcPr>
          <w:p w14:paraId="6CE6E625"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71181D8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70B11AAF" w14:textId="77777777" w:rsidTr="00BF5073">
        <w:tc>
          <w:tcPr>
            <w:tcW w:w="4813" w:type="dxa"/>
          </w:tcPr>
          <w:p w14:paraId="2E1AE2B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5877382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52FE5601" w14:textId="77777777" w:rsidTr="00BF5073">
        <w:tc>
          <w:tcPr>
            <w:tcW w:w="4813" w:type="dxa"/>
          </w:tcPr>
          <w:p w14:paraId="55599D7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69FABBA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023637C3" w14:textId="77777777" w:rsidR="00BF5073" w:rsidRDefault="00BF5073" w:rsidP="00BF5073">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BF5073" w14:paraId="5B0E382E" w14:textId="77777777" w:rsidTr="00BF5073">
        <w:tc>
          <w:tcPr>
            <w:tcW w:w="4813" w:type="dxa"/>
          </w:tcPr>
          <w:p w14:paraId="7505EDAE"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7F7C351B"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407F662E" w14:textId="77777777" w:rsidTr="00BF5073">
        <w:tc>
          <w:tcPr>
            <w:tcW w:w="4813" w:type="dxa"/>
          </w:tcPr>
          <w:p w14:paraId="4B8E21CA"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26B31D7F"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35379595" w14:textId="77777777" w:rsidTr="00BF5073">
        <w:tc>
          <w:tcPr>
            <w:tcW w:w="4813" w:type="dxa"/>
          </w:tcPr>
          <w:p w14:paraId="727FD2C4"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2CC5A429"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92DE0FB" w14:textId="77777777" w:rsidTr="00BF5073">
        <w:tc>
          <w:tcPr>
            <w:tcW w:w="4813" w:type="dxa"/>
          </w:tcPr>
          <w:p w14:paraId="3072430E"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2A834654"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5639A279" w14:textId="77777777" w:rsidTr="00BF5073">
        <w:tc>
          <w:tcPr>
            <w:tcW w:w="4813" w:type="dxa"/>
          </w:tcPr>
          <w:p w14:paraId="401CB634"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2886CB7F"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3314F49D" w14:textId="77777777" w:rsidTr="00BF5073">
        <w:tc>
          <w:tcPr>
            <w:tcW w:w="4813" w:type="dxa"/>
          </w:tcPr>
          <w:p w14:paraId="7C1AE5E7"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2EF2C8FA"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650C33F3" w14:textId="77777777" w:rsidTr="00BF5073">
        <w:tc>
          <w:tcPr>
            <w:tcW w:w="4813" w:type="dxa"/>
          </w:tcPr>
          <w:p w14:paraId="45F9040D"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7D1D3877"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74E1EC30" w14:textId="77777777" w:rsidTr="00BF5073">
        <w:tc>
          <w:tcPr>
            <w:tcW w:w="4813" w:type="dxa"/>
          </w:tcPr>
          <w:p w14:paraId="2031E1E6"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34B3E842"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62727B56" w14:textId="77777777" w:rsidTr="00BF5073">
        <w:tc>
          <w:tcPr>
            <w:tcW w:w="4813" w:type="dxa"/>
          </w:tcPr>
          <w:p w14:paraId="1A2EE0D4"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1373F45E"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5E7BB4D4" w14:textId="77777777" w:rsidTr="00BF5073">
        <w:tc>
          <w:tcPr>
            <w:tcW w:w="4813" w:type="dxa"/>
          </w:tcPr>
          <w:p w14:paraId="5CF26D21"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5B51717D"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32071923" w14:textId="77777777" w:rsidTr="00BF5073">
        <w:tc>
          <w:tcPr>
            <w:tcW w:w="4813" w:type="dxa"/>
          </w:tcPr>
          <w:p w14:paraId="4AD522D9"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6DA6C601"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611406CD" w14:textId="77777777" w:rsidTr="00BF5073">
        <w:tc>
          <w:tcPr>
            <w:tcW w:w="4813" w:type="dxa"/>
          </w:tcPr>
          <w:p w14:paraId="555C2875"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4B88FB0D"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5E80A3D3" w14:textId="77777777" w:rsidTr="00BF5073">
        <w:tc>
          <w:tcPr>
            <w:tcW w:w="4813" w:type="dxa"/>
          </w:tcPr>
          <w:p w14:paraId="5855C19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6CF06C89"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4FB10442" w14:textId="77777777" w:rsidTr="00BF5073">
        <w:tc>
          <w:tcPr>
            <w:tcW w:w="4813" w:type="dxa"/>
          </w:tcPr>
          <w:p w14:paraId="0819D0C3"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616A8D0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1103FF1E" w14:textId="77777777" w:rsidTr="00BF5073">
        <w:tc>
          <w:tcPr>
            <w:tcW w:w="4813" w:type="dxa"/>
          </w:tcPr>
          <w:p w14:paraId="54FD331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109DCE6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383100E7" w14:textId="77777777" w:rsidTr="00BF5073">
        <w:tc>
          <w:tcPr>
            <w:tcW w:w="4813" w:type="dxa"/>
          </w:tcPr>
          <w:p w14:paraId="615ED021"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lastRenderedPageBreak/>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0D635E9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4AFC7848" w14:textId="77777777" w:rsidR="00BF5073" w:rsidRDefault="00BF5073" w:rsidP="00BF5073">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BF5073" w14:paraId="6EA753CE" w14:textId="77777777" w:rsidTr="00BF5073">
        <w:tc>
          <w:tcPr>
            <w:tcW w:w="4813" w:type="dxa"/>
          </w:tcPr>
          <w:p w14:paraId="529F3E3E"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4223B36E"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4D295B03" w14:textId="77777777" w:rsidTr="00BF5073">
        <w:tc>
          <w:tcPr>
            <w:tcW w:w="4813" w:type="dxa"/>
          </w:tcPr>
          <w:p w14:paraId="244705AA"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53B1201A"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639A4477" w14:textId="77777777" w:rsidTr="00BF5073">
        <w:tc>
          <w:tcPr>
            <w:tcW w:w="4813" w:type="dxa"/>
          </w:tcPr>
          <w:p w14:paraId="46956C90"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6D72AE6C"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5DD4777" w14:textId="77777777" w:rsidTr="00BF5073">
        <w:tc>
          <w:tcPr>
            <w:tcW w:w="4813" w:type="dxa"/>
          </w:tcPr>
          <w:p w14:paraId="30418457"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5C7EC1CA"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083DEF22" w14:textId="77777777" w:rsidTr="00BF5073">
        <w:tc>
          <w:tcPr>
            <w:tcW w:w="4813" w:type="dxa"/>
          </w:tcPr>
          <w:p w14:paraId="150B54FC"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6EC7F63A"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2FAEA4C3" w14:textId="77777777" w:rsidTr="00BF5073">
        <w:tc>
          <w:tcPr>
            <w:tcW w:w="4813" w:type="dxa"/>
          </w:tcPr>
          <w:p w14:paraId="4B0B99BB"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1715857C"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6CAFE9A1" w14:textId="77777777" w:rsidTr="00BF5073">
        <w:tc>
          <w:tcPr>
            <w:tcW w:w="4813" w:type="dxa"/>
          </w:tcPr>
          <w:p w14:paraId="59F3A7F4"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737F10AE"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35F33127" w14:textId="77777777" w:rsidTr="00BF5073">
        <w:tc>
          <w:tcPr>
            <w:tcW w:w="4813" w:type="dxa"/>
          </w:tcPr>
          <w:p w14:paraId="33A2C099"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05C371D8"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4F000799" w14:textId="77777777" w:rsidTr="00BF5073">
        <w:tc>
          <w:tcPr>
            <w:tcW w:w="4813" w:type="dxa"/>
          </w:tcPr>
          <w:p w14:paraId="4DB17C29"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2CF50650"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3A22136A" w14:textId="77777777" w:rsidTr="00BF5073">
        <w:tc>
          <w:tcPr>
            <w:tcW w:w="4813" w:type="dxa"/>
          </w:tcPr>
          <w:p w14:paraId="4F305EEF"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0DB6D550"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55BD385D" w14:textId="77777777" w:rsidTr="00BF5073">
        <w:tc>
          <w:tcPr>
            <w:tcW w:w="4813" w:type="dxa"/>
          </w:tcPr>
          <w:p w14:paraId="484F8992"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2E5D8B7E"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211FA296" w14:textId="77777777" w:rsidTr="00BF5073">
        <w:tc>
          <w:tcPr>
            <w:tcW w:w="4813" w:type="dxa"/>
          </w:tcPr>
          <w:p w14:paraId="57282E96"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3B90126D"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6E0FCCF1" w14:textId="77777777" w:rsidTr="00BF5073">
        <w:tc>
          <w:tcPr>
            <w:tcW w:w="4813" w:type="dxa"/>
          </w:tcPr>
          <w:p w14:paraId="55AD16CD"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6C50AD28"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10577EEA" w14:textId="77777777" w:rsidTr="00BF5073">
        <w:tc>
          <w:tcPr>
            <w:tcW w:w="4813" w:type="dxa"/>
          </w:tcPr>
          <w:p w14:paraId="6F362BA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0C360B2D"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45FB2DD7" w14:textId="77777777" w:rsidTr="00BF5073">
        <w:tc>
          <w:tcPr>
            <w:tcW w:w="4813" w:type="dxa"/>
          </w:tcPr>
          <w:p w14:paraId="07AC8804"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00EAACFE"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769C6619" w14:textId="77777777" w:rsidTr="00BF5073">
        <w:tc>
          <w:tcPr>
            <w:tcW w:w="4813" w:type="dxa"/>
          </w:tcPr>
          <w:p w14:paraId="501A7955"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22AD8A39"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5CEEAD7B" w14:textId="7FD3F60C" w:rsidR="00BF5073" w:rsidRDefault="00BF5073" w:rsidP="00483C29">
      <w:pPr>
        <w:tabs>
          <w:tab w:val="left" w:pos="540"/>
        </w:tabs>
        <w:jc w:val="both"/>
        <w:rPr>
          <w:b/>
          <w:lang w:val="de-DE"/>
        </w:rPr>
      </w:pPr>
    </w:p>
    <w:tbl>
      <w:tblPr>
        <w:tblW w:w="990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3240"/>
        <w:gridCol w:w="720"/>
        <w:gridCol w:w="5220"/>
      </w:tblGrid>
      <w:tr w:rsidR="00BF5073" w:rsidRPr="00BF5073" w14:paraId="540670E9" w14:textId="77777777" w:rsidTr="00BF5073">
        <w:tc>
          <w:tcPr>
            <w:tcW w:w="360" w:type="dxa"/>
            <w:tcBorders>
              <w:top w:val="single" w:sz="4" w:space="0" w:color="auto"/>
              <w:bottom w:val="single" w:sz="4" w:space="0" w:color="auto"/>
            </w:tcBorders>
            <w:shd w:val="clear" w:color="auto" w:fill="E7E6E6"/>
          </w:tcPr>
          <w:p w14:paraId="09BDFA1C" w14:textId="77777777" w:rsidR="00BF5073" w:rsidRPr="00BF5073" w:rsidRDefault="00BF5073" w:rsidP="00BF5073">
            <w:pPr>
              <w:spacing w:before="60" w:after="60"/>
              <w:ind w:right="-122"/>
              <w:rPr>
                <w:b/>
                <w:lang w:val="de-DE"/>
              </w:rPr>
            </w:pPr>
            <w:r w:rsidRPr="00BF5073">
              <w:rPr>
                <w:b/>
                <w:lang w:val="de-DE"/>
              </w:rPr>
              <w:t>B</w:t>
            </w:r>
          </w:p>
        </w:tc>
        <w:tc>
          <w:tcPr>
            <w:tcW w:w="360" w:type="dxa"/>
            <w:tcBorders>
              <w:top w:val="single" w:sz="4" w:space="0" w:color="auto"/>
              <w:bottom w:val="single" w:sz="4" w:space="0" w:color="auto"/>
            </w:tcBorders>
            <w:shd w:val="clear" w:color="auto" w:fill="E7E6E6"/>
          </w:tcPr>
          <w:p w14:paraId="5830B865" w14:textId="4E32AB93" w:rsidR="00BF5073" w:rsidRPr="00BF5073" w:rsidRDefault="00BF5073" w:rsidP="00BF5073">
            <w:pPr>
              <w:suppressAutoHyphens w:val="0"/>
              <w:spacing w:before="60" w:after="60"/>
              <w:jc w:val="both"/>
              <w:rPr>
                <w:b/>
                <w:lang w:val="de-DE"/>
              </w:rPr>
            </w:pPr>
            <w:r>
              <w:rPr>
                <w:b/>
                <w:lang w:val="de-DE"/>
              </w:rPr>
              <w:t>5</w:t>
            </w:r>
          </w:p>
        </w:tc>
        <w:tc>
          <w:tcPr>
            <w:tcW w:w="3240" w:type="dxa"/>
            <w:tcBorders>
              <w:top w:val="single" w:sz="4" w:space="0" w:color="auto"/>
              <w:bottom w:val="single" w:sz="4" w:space="0" w:color="auto"/>
            </w:tcBorders>
            <w:shd w:val="clear" w:color="auto" w:fill="E7E6E6"/>
          </w:tcPr>
          <w:p w14:paraId="601EEBAE" w14:textId="77777777" w:rsidR="00BF5073" w:rsidRPr="00BF5073" w:rsidRDefault="00BF5073" w:rsidP="00BF5073">
            <w:pPr>
              <w:spacing w:before="60" w:after="60"/>
              <w:ind w:right="-108"/>
              <w:jc w:val="both"/>
              <w:rPr>
                <w:b/>
                <w:lang w:val="de-DE"/>
              </w:rPr>
            </w:pPr>
            <w:r w:rsidRPr="00BF5073">
              <w:rPr>
                <w:b/>
                <w:lang w:val="de-DE"/>
              </w:rPr>
              <w:t xml:space="preserve">Ausführung der Nebenleistung </w:t>
            </w:r>
          </w:p>
        </w:tc>
        <w:tc>
          <w:tcPr>
            <w:tcW w:w="720" w:type="dxa"/>
            <w:tcBorders>
              <w:top w:val="single" w:sz="4" w:space="0" w:color="auto"/>
              <w:bottom w:val="single" w:sz="4" w:space="0" w:color="auto"/>
            </w:tcBorders>
            <w:shd w:val="clear" w:color="auto" w:fill="E7E6E6"/>
          </w:tcPr>
          <w:p w14:paraId="1D446F1E" w14:textId="77777777" w:rsidR="00BF5073" w:rsidRPr="00BF5073" w:rsidRDefault="00BF5073" w:rsidP="00BF5073">
            <w:pPr>
              <w:spacing w:before="60" w:after="60"/>
              <w:jc w:val="center"/>
              <w:rPr>
                <w:b/>
                <w:lang w:val="de-DE"/>
              </w:rPr>
            </w:pPr>
          </w:p>
        </w:tc>
        <w:tc>
          <w:tcPr>
            <w:tcW w:w="5220" w:type="dxa"/>
            <w:tcBorders>
              <w:top w:val="single" w:sz="4" w:space="0" w:color="auto"/>
              <w:bottom w:val="single" w:sz="4" w:space="0" w:color="auto"/>
            </w:tcBorders>
            <w:shd w:val="clear" w:color="auto" w:fill="E7E6E6"/>
          </w:tcPr>
          <w:p w14:paraId="6567A3DE" w14:textId="74A44BBC" w:rsidR="00BF5073" w:rsidRPr="00BF5073" w:rsidRDefault="00BF5073" w:rsidP="00BF5073">
            <w:pPr>
              <w:spacing w:before="60" w:after="60"/>
              <w:jc w:val="both"/>
              <w:rPr>
                <w:b/>
                <w:iCs/>
                <w:lang w:val="de-DE"/>
              </w:rPr>
            </w:pPr>
            <w:r w:rsidRPr="00BF5073">
              <w:rPr>
                <w:b/>
                <w:iCs/>
                <w:lang w:val="de-DE"/>
              </w:rPr>
              <w:t xml:space="preserve">(ID-Kodex </w:t>
            </w:r>
            <w:r>
              <w:rPr>
                <w:b/>
                <w:iCs/>
                <w:lang w:val="de-DE"/>
              </w:rPr>
              <w:t>IA</w:t>
            </w:r>
            <w:r w:rsidRPr="00BF5073">
              <w:rPr>
                <w:b/>
                <w:iCs/>
                <w:lang w:val="de-DE"/>
              </w:rPr>
              <w:t>03 Planung)</w:t>
            </w:r>
          </w:p>
        </w:tc>
      </w:tr>
    </w:tbl>
    <w:tbl>
      <w:tblPr>
        <w:tblStyle w:val="Grigliatabella"/>
        <w:tblW w:w="0" w:type="auto"/>
        <w:tblLook w:val="04A0" w:firstRow="1" w:lastRow="0" w:firstColumn="1" w:lastColumn="0" w:noHBand="0" w:noVBand="1"/>
      </w:tblPr>
      <w:tblGrid>
        <w:gridCol w:w="4813"/>
        <w:gridCol w:w="4814"/>
      </w:tblGrid>
      <w:tr w:rsidR="00BF5073" w14:paraId="76383940" w14:textId="77777777" w:rsidTr="00BF5073">
        <w:tc>
          <w:tcPr>
            <w:tcW w:w="4813" w:type="dxa"/>
          </w:tcPr>
          <w:p w14:paraId="16267EC0"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5DD95900"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38589DC" w14:textId="77777777" w:rsidTr="00BF5073">
        <w:tc>
          <w:tcPr>
            <w:tcW w:w="4813" w:type="dxa"/>
          </w:tcPr>
          <w:p w14:paraId="65F94DCD"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282A8D90"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61F67814" w14:textId="77777777" w:rsidTr="00BF5073">
        <w:tc>
          <w:tcPr>
            <w:tcW w:w="4813" w:type="dxa"/>
          </w:tcPr>
          <w:p w14:paraId="35066768"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51B9DA3F"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A418EAA" w14:textId="77777777" w:rsidTr="00BF5073">
        <w:tc>
          <w:tcPr>
            <w:tcW w:w="4813" w:type="dxa"/>
          </w:tcPr>
          <w:p w14:paraId="47698543"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362A27B1"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37D7CCD6" w14:textId="77777777" w:rsidTr="00BF5073">
        <w:tc>
          <w:tcPr>
            <w:tcW w:w="4813" w:type="dxa"/>
          </w:tcPr>
          <w:p w14:paraId="100ACFAD"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09CDD101"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7FCA2618" w14:textId="77777777" w:rsidTr="00BF5073">
        <w:tc>
          <w:tcPr>
            <w:tcW w:w="4813" w:type="dxa"/>
          </w:tcPr>
          <w:p w14:paraId="6CD9ED6E"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7F767DEF"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7B38C98F" w14:textId="77777777" w:rsidTr="00BF5073">
        <w:tc>
          <w:tcPr>
            <w:tcW w:w="4813" w:type="dxa"/>
          </w:tcPr>
          <w:p w14:paraId="092452B2"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51852066"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1AD5B3FE" w14:textId="77777777" w:rsidTr="00BF5073">
        <w:tc>
          <w:tcPr>
            <w:tcW w:w="4813" w:type="dxa"/>
          </w:tcPr>
          <w:p w14:paraId="4C99715A"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359E7405"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6088C5B9" w14:textId="77777777" w:rsidTr="00BF5073">
        <w:tc>
          <w:tcPr>
            <w:tcW w:w="4813" w:type="dxa"/>
          </w:tcPr>
          <w:p w14:paraId="1366D864"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6B8821E2"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45E4A3C4" w14:textId="77777777" w:rsidTr="00BF5073">
        <w:tc>
          <w:tcPr>
            <w:tcW w:w="4813" w:type="dxa"/>
          </w:tcPr>
          <w:p w14:paraId="7A163653"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412F127A"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3A8C89C4" w14:textId="77777777" w:rsidTr="00BF5073">
        <w:tc>
          <w:tcPr>
            <w:tcW w:w="4813" w:type="dxa"/>
          </w:tcPr>
          <w:p w14:paraId="6F6B810C"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0A42AA51"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128E6728" w14:textId="77777777" w:rsidTr="00BF5073">
        <w:tc>
          <w:tcPr>
            <w:tcW w:w="4813" w:type="dxa"/>
          </w:tcPr>
          <w:p w14:paraId="3C8E01B7"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2EE49755"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056D079C" w14:textId="77777777" w:rsidTr="00BF5073">
        <w:tc>
          <w:tcPr>
            <w:tcW w:w="4813" w:type="dxa"/>
          </w:tcPr>
          <w:p w14:paraId="7C1823BF"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45205BC2"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224BCD70" w14:textId="77777777" w:rsidTr="00BF5073">
        <w:tc>
          <w:tcPr>
            <w:tcW w:w="4813" w:type="dxa"/>
          </w:tcPr>
          <w:p w14:paraId="42C98EE3"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497B828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36097C7D" w14:textId="77777777" w:rsidTr="00BF5073">
        <w:tc>
          <w:tcPr>
            <w:tcW w:w="4813" w:type="dxa"/>
          </w:tcPr>
          <w:p w14:paraId="51150B5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lastRenderedPageBreak/>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2F60F7A7"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54972131" w14:textId="77777777" w:rsidTr="00BF5073">
        <w:tc>
          <w:tcPr>
            <w:tcW w:w="4813" w:type="dxa"/>
          </w:tcPr>
          <w:p w14:paraId="24F99171"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154D6136"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44E14711" w14:textId="77777777" w:rsidR="00BF5073" w:rsidRDefault="00BF5073" w:rsidP="00BF5073">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BF5073" w14:paraId="6F5D66E7" w14:textId="77777777" w:rsidTr="00BF5073">
        <w:tc>
          <w:tcPr>
            <w:tcW w:w="4813" w:type="dxa"/>
          </w:tcPr>
          <w:p w14:paraId="11703118"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18181800"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3596890" w14:textId="77777777" w:rsidTr="00BF5073">
        <w:tc>
          <w:tcPr>
            <w:tcW w:w="4813" w:type="dxa"/>
          </w:tcPr>
          <w:p w14:paraId="6D41A0E1"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09C5C669"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37A3054F" w14:textId="77777777" w:rsidTr="00BF5073">
        <w:tc>
          <w:tcPr>
            <w:tcW w:w="4813" w:type="dxa"/>
          </w:tcPr>
          <w:p w14:paraId="180D1B8E"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49E6D5C0"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250EF353" w14:textId="77777777" w:rsidTr="00BF5073">
        <w:tc>
          <w:tcPr>
            <w:tcW w:w="4813" w:type="dxa"/>
          </w:tcPr>
          <w:p w14:paraId="040F8A62"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633C8D8B"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77C710B8" w14:textId="77777777" w:rsidTr="00BF5073">
        <w:tc>
          <w:tcPr>
            <w:tcW w:w="4813" w:type="dxa"/>
          </w:tcPr>
          <w:p w14:paraId="49998B39"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227EDBE8"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0AE6783B" w14:textId="77777777" w:rsidTr="00BF5073">
        <w:tc>
          <w:tcPr>
            <w:tcW w:w="4813" w:type="dxa"/>
          </w:tcPr>
          <w:p w14:paraId="2AD960F3"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706918BA"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37FD0E3" w14:textId="77777777" w:rsidTr="00BF5073">
        <w:tc>
          <w:tcPr>
            <w:tcW w:w="4813" w:type="dxa"/>
          </w:tcPr>
          <w:p w14:paraId="469F2F33"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63E2811B"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61333F5E" w14:textId="77777777" w:rsidTr="00BF5073">
        <w:tc>
          <w:tcPr>
            <w:tcW w:w="4813" w:type="dxa"/>
          </w:tcPr>
          <w:p w14:paraId="597D5367"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37F58670"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131887CE" w14:textId="77777777" w:rsidTr="00BF5073">
        <w:tc>
          <w:tcPr>
            <w:tcW w:w="4813" w:type="dxa"/>
          </w:tcPr>
          <w:p w14:paraId="0612DA56"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1C4EB8E9"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2BD6B20F" w14:textId="77777777" w:rsidTr="00BF5073">
        <w:tc>
          <w:tcPr>
            <w:tcW w:w="4813" w:type="dxa"/>
          </w:tcPr>
          <w:p w14:paraId="2F1EB66A"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4848CC69"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726BE5B9" w14:textId="77777777" w:rsidTr="00BF5073">
        <w:tc>
          <w:tcPr>
            <w:tcW w:w="4813" w:type="dxa"/>
          </w:tcPr>
          <w:p w14:paraId="6679C216"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6817C19F"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2767EA03" w14:textId="77777777" w:rsidTr="00BF5073">
        <w:tc>
          <w:tcPr>
            <w:tcW w:w="4813" w:type="dxa"/>
          </w:tcPr>
          <w:p w14:paraId="3058D8CD"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5B820E35"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7250A932" w14:textId="77777777" w:rsidTr="00BF5073">
        <w:tc>
          <w:tcPr>
            <w:tcW w:w="4813" w:type="dxa"/>
          </w:tcPr>
          <w:p w14:paraId="5889380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233639B5"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33FE95B6" w14:textId="77777777" w:rsidTr="00BF5073">
        <w:tc>
          <w:tcPr>
            <w:tcW w:w="4813" w:type="dxa"/>
          </w:tcPr>
          <w:p w14:paraId="1B77D834"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5FAE123D"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27F338B5" w14:textId="77777777" w:rsidTr="00BF5073">
        <w:tc>
          <w:tcPr>
            <w:tcW w:w="4813" w:type="dxa"/>
          </w:tcPr>
          <w:p w14:paraId="48C24201"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5F6B06DD"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3203AC83" w14:textId="77777777" w:rsidTr="00BF5073">
        <w:tc>
          <w:tcPr>
            <w:tcW w:w="4813" w:type="dxa"/>
          </w:tcPr>
          <w:p w14:paraId="38D34B3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1CF9B0E3"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51FDF255" w14:textId="77777777" w:rsidR="00BF5073" w:rsidRDefault="00BF5073" w:rsidP="00BF5073">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BF5073" w14:paraId="10D5B2F7" w14:textId="77777777" w:rsidTr="00BF5073">
        <w:tc>
          <w:tcPr>
            <w:tcW w:w="4813" w:type="dxa"/>
          </w:tcPr>
          <w:p w14:paraId="1646916E"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 xml:space="preserve">Name und Nachname </w:t>
            </w:r>
            <w:proofErr w:type="gramStart"/>
            <w:r w:rsidRPr="00AC75DF">
              <w:rPr>
                <w:i/>
                <w:sz w:val="16"/>
                <w:szCs w:val="16"/>
                <w:lang w:val="de-DE" w:eastAsia="it-IT"/>
              </w:rPr>
              <w:t>des ausführenden Techniker</w:t>
            </w:r>
            <w:proofErr w:type="gramEnd"/>
            <w:r w:rsidRPr="00AC75DF">
              <w:rPr>
                <w:i/>
                <w:sz w:val="16"/>
                <w:szCs w:val="16"/>
                <w:lang w:val="de-DE" w:eastAsia="it-IT"/>
              </w:rPr>
              <w:t>:</w:t>
            </w:r>
          </w:p>
        </w:tc>
        <w:tc>
          <w:tcPr>
            <w:tcW w:w="4814" w:type="dxa"/>
          </w:tcPr>
          <w:p w14:paraId="2C45E7AD"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094C87A3" w14:textId="77777777" w:rsidTr="00BF5073">
        <w:tc>
          <w:tcPr>
            <w:tcW w:w="4813" w:type="dxa"/>
          </w:tcPr>
          <w:p w14:paraId="713F5C68"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26C90834"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3479C577" w14:textId="77777777" w:rsidTr="00BF5073">
        <w:tc>
          <w:tcPr>
            <w:tcW w:w="4813" w:type="dxa"/>
          </w:tcPr>
          <w:p w14:paraId="57FC3C66"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02A5FA23"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39BB244D" w14:textId="77777777" w:rsidTr="00BF5073">
        <w:tc>
          <w:tcPr>
            <w:tcW w:w="4813" w:type="dxa"/>
          </w:tcPr>
          <w:p w14:paraId="3E993B47"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1783E37E"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53D709F0" w14:textId="77777777" w:rsidTr="00BF5073">
        <w:tc>
          <w:tcPr>
            <w:tcW w:w="4813" w:type="dxa"/>
          </w:tcPr>
          <w:p w14:paraId="5B6C7B68"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6BC73206"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699695F7" w14:textId="77777777" w:rsidTr="00BF5073">
        <w:tc>
          <w:tcPr>
            <w:tcW w:w="4813" w:type="dxa"/>
          </w:tcPr>
          <w:p w14:paraId="7BA51C78"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08421119"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237AF771" w14:textId="77777777" w:rsidTr="00BF5073">
        <w:tc>
          <w:tcPr>
            <w:tcW w:w="4813" w:type="dxa"/>
          </w:tcPr>
          <w:p w14:paraId="5104132D"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24607526"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2C17B971" w14:textId="77777777" w:rsidTr="00BF5073">
        <w:tc>
          <w:tcPr>
            <w:tcW w:w="4813" w:type="dxa"/>
          </w:tcPr>
          <w:p w14:paraId="3F736C36"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4A0B3C5E"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1AE5E8A6" w14:textId="77777777" w:rsidTr="00BF5073">
        <w:tc>
          <w:tcPr>
            <w:tcW w:w="4813" w:type="dxa"/>
          </w:tcPr>
          <w:p w14:paraId="2531EEFB"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07A9DF3D"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30916EB4" w14:textId="77777777" w:rsidTr="00BF5073">
        <w:tc>
          <w:tcPr>
            <w:tcW w:w="4813" w:type="dxa"/>
          </w:tcPr>
          <w:p w14:paraId="011AF8B5"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02C3E76A"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0C8734EF" w14:textId="77777777" w:rsidTr="00BF5073">
        <w:tc>
          <w:tcPr>
            <w:tcW w:w="4813" w:type="dxa"/>
          </w:tcPr>
          <w:p w14:paraId="5650C046"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72ED168E"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374FBEB5" w14:textId="77777777" w:rsidTr="00BF5073">
        <w:tc>
          <w:tcPr>
            <w:tcW w:w="4813" w:type="dxa"/>
          </w:tcPr>
          <w:p w14:paraId="3A06654E"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226928D2"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6B3E9C08" w14:textId="77777777" w:rsidTr="00BF5073">
        <w:tc>
          <w:tcPr>
            <w:tcW w:w="4813" w:type="dxa"/>
          </w:tcPr>
          <w:p w14:paraId="0953E4FF"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7284C9CC"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77E42096" w14:textId="77777777" w:rsidTr="00BF5073">
        <w:tc>
          <w:tcPr>
            <w:tcW w:w="4813" w:type="dxa"/>
          </w:tcPr>
          <w:p w14:paraId="5BF4C1BC"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57B9399D"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3DFC55D8" w14:textId="77777777" w:rsidTr="00BF5073">
        <w:tc>
          <w:tcPr>
            <w:tcW w:w="4813" w:type="dxa"/>
          </w:tcPr>
          <w:p w14:paraId="05C3118F"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lastRenderedPageBreak/>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27854031"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57775893" w14:textId="77777777" w:rsidTr="00BF5073">
        <w:tc>
          <w:tcPr>
            <w:tcW w:w="4813" w:type="dxa"/>
          </w:tcPr>
          <w:p w14:paraId="1476023C"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0E406535"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01932C37" w14:textId="0613E538" w:rsidR="00BF5073" w:rsidRDefault="00BF5073" w:rsidP="00483C29">
      <w:pPr>
        <w:tabs>
          <w:tab w:val="left" w:pos="540"/>
        </w:tabs>
        <w:jc w:val="both"/>
        <w:rPr>
          <w:b/>
          <w:lang w:val="de-DE"/>
        </w:rPr>
      </w:pPr>
    </w:p>
    <w:p w14:paraId="444D4167" w14:textId="77777777" w:rsidR="00BF5073" w:rsidRDefault="00BF5073" w:rsidP="00483C29">
      <w:pPr>
        <w:tabs>
          <w:tab w:val="left" w:pos="540"/>
        </w:tabs>
        <w:jc w:val="both"/>
        <w:rPr>
          <w:b/>
          <w:lang w:val="de-DE"/>
        </w:rPr>
      </w:pP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9090"/>
      </w:tblGrid>
      <w:tr w:rsidR="00DF1884" w:rsidRPr="00A86147" w14:paraId="227DD1AF" w14:textId="77777777" w:rsidTr="00DF1884">
        <w:tc>
          <w:tcPr>
            <w:tcW w:w="360" w:type="dxa"/>
            <w:shd w:val="clear" w:color="auto" w:fill="E7E6E6"/>
          </w:tcPr>
          <w:p w14:paraId="49902B67" w14:textId="45CB13CE" w:rsidR="00DF1884" w:rsidRPr="003F38AB" w:rsidRDefault="00BD70C4" w:rsidP="00DF1884">
            <w:pPr>
              <w:spacing w:before="60" w:after="60"/>
              <w:ind w:right="-122"/>
              <w:rPr>
                <w:b/>
                <w:lang w:val="de-DE"/>
              </w:rPr>
            </w:pPr>
            <w:r>
              <w:rPr>
                <w:b/>
                <w:lang w:val="de-DE"/>
              </w:rPr>
              <w:t>C)</w:t>
            </w:r>
          </w:p>
        </w:tc>
        <w:tc>
          <w:tcPr>
            <w:tcW w:w="360" w:type="dxa"/>
            <w:shd w:val="clear" w:color="auto" w:fill="E7E6E6"/>
          </w:tcPr>
          <w:p w14:paraId="3ADDDB38" w14:textId="77777777" w:rsidR="00DF1884" w:rsidRPr="003F38AB" w:rsidRDefault="00DF1884" w:rsidP="00DF1884">
            <w:pPr>
              <w:suppressAutoHyphens w:val="0"/>
              <w:spacing w:before="60" w:after="60"/>
              <w:jc w:val="both"/>
              <w:rPr>
                <w:b/>
                <w:lang w:val="de-DE"/>
              </w:rPr>
            </w:pPr>
          </w:p>
        </w:tc>
        <w:tc>
          <w:tcPr>
            <w:tcW w:w="9090" w:type="dxa"/>
            <w:shd w:val="clear" w:color="auto" w:fill="E7E6E6"/>
          </w:tcPr>
          <w:p w14:paraId="6D06DF50" w14:textId="5DFA4ECD" w:rsidR="00EC3FF1" w:rsidRPr="00AC75DF" w:rsidRDefault="00EC3FF1" w:rsidP="00EC3FF1">
            <w:pPr>
              <w:spacing w:after="60"/>
              <w:rPr>
                <w:b/>
                <w:color w:val="008000"/>
                <w:lang w:val="de-DE"/>
              </w:rPr>
            </w:pPr>
            <w:r w:rsidRPr="00AC75DF">
              <w:rPr>
                <w:b/>
                <w:lang w:val="de-DE"/>
              </w:rPr>
              <w:t xml:space="preserve">Techniker, der mit der Koordinierung zwischen den verschiedenen Fachleistungen in der </w:t>
            </w:r>
            <w:r w:rsidRPr="00BF5073">
              <w:rPr>
                <w:b/>
                <w:lang w:val="de-DE"/>
              </w:rPr>
              <w:t>Planungsphase (Generalplaner)</w:t>
            </w:r>
            <w:r w:rsidRPr="00BF5073">
              <w:rPr>
                <w:rFonts w:ascii="Arial Fett" w:hAnsi="Arial Fett"/>
                <w:b/>
                <w:spacing w:val="-2"/>
                <w:lang w:val="de-DE"/>
              </w:rPr>
              <w:t xml:space="preserve"> </w:t>
            </w:r>
            <w:r w:rsidRPr="00AC75DF">
              <w:rPr>
                <w:b/>
                <w:lang w:val="de-DE"/>
              </w:rPr>
              <w:t>beauftragt ist</w:t>
            </w:r>
          </w:p>
          <w:p w14:paraId="4B1EDDEB" w14:textId="77777777" w:rsidR="00473319" w:rsidRDefault="00473319" w:rsidP="00473319">
            <w:pPr>
              <w:spacing w:after="60"/>
              <w:rPr>
                <w:u w:val="single"/>
                <w:lang w:val="de-DE"/>
              </w:rPr>
            </w:pPr>
            <w:r w:rsidRPr="00CD65BF">
              <w:rPr>
                <w:u w:val="single"/>
                <w:lang w:val="de-DE"/>
              </w:rPr>
              <w:t>Es darf nur ein Name angegeben werden.</w:t>
            </w:r>
          </w:p>
          <w:p w14:paraId="01EAA9B9" w14:textId="3F2A0C18" w:rsidR="00473319" w:rsidRPr="00CD65BF" w:rsidRDefault="00473319" w:rsidP="00473319">
            <w:pPr>
              <w:spacing w:after="60"/>
              <w:rPr>
                <w:b/>
                <w:lang w:val="de-DE"/>
              </w:rPr>
            </w:pPr>
          </w:p>
        </w:tc>
      </w:tr>
    </w:tbl>
    <w:p w14:paraId="4EA25365" w14:textId="77777777" w:rsidR="00DF1884" w:rsidRDefault="00DF1884" w:rsidP="00483C29">
      <w:pPr>
        <w:tabs>
          <w:tab w:val="left" w:pos="540"/>
        </w:tabs>
        <w:jc w:val="both"/>
        <w:rPr>
          <w:b/>
          <w:lang w:val="de-DE"/>
        </w:rPr>
      </w:pPr>
    </w:p>
    <w:p w14:paraId="459819BD" w14:textId="77777777" w:rsidR="00473319" w:rsidRDefault="00473319" w:rsidP="00483C29">
      <w:pPr>
        <w:tabs>
          <w:tab w:val="left" w:pos="540"/>
        </w:tabs>
        <w:jc w:val="both"/>
        <w:rPr>
          <w:b/>
          <w:lang w:val="de-DE"/>
        </w:rPr>
      </w:pPr>
    </w:p>
    <w:tbl>
      <w:tblPr>
        <w:tblStyle w:val="Grigliatabella"/>
        <w:tblW w:w="0" w:type="auto"/>
        <w:tblLook w:val="04A0" w:firstRow="1" w:lastRow="0" w:firstColumn="1" w:lastColumn="0" w:noHBand="0" w:noVBand="1"/>
      </w:tblPr>
      <w:tblGrid>
        <w:gridCol w:w="4813"/>
        <w:gridCol w:w="4814"/>
      </w:tblGrid>
      <w:tr w:rsidR="00473319" w:rsidRPr="004325D6" w14:paraId="551904F6" w14:textId="77777777" w:rsidTr="00473319">
        <w:tc>
          <w:tcPr>
            <w:tcW w:w="4813" w:type="dxa"/>
          </w:tcPr>
          <w:p w14:paraId="03A10503" w14:textId="3BE041C3" w:rsidR="00473319" w:rsidRPr="004325D6" w:rsidRDefault="00473319" w:rsidP="00473319">
            <w:pPr>
              <w:suppressAutoHyphens w:val="0"/>
              <w:spacing w:before="60" w:after="120"/>
              <w:ind w:right="-6"/>
              <w:rPr>
                <w:i/>
                <w:sz w:val="16"/>
                <w:szCs w:val="16"/>
                <w:lang w:val="it-IT" w:eastAsia="it-IT"/>
              </w:rPr>
            </w:pPr>
            <w:r>
              <w:rPr>
                <w:i/>
                <w:sz w:val="16"/>
                <w:szCs w:val="16"/>
                <w:lang w:val="it-IT" w:eastAsia="it-IT"/>
              </w:rPr>
              <w:t xml:space="preserve">Name und Nachname </w:t>
            </w:r>
          </w:p>
        </w:tc>
        <w:tc>
          <w:tcPr>
            <w:tcW w:w="4814" w:type="dxa"/>
          </w:tcPr>
          <w:p w14:paraId="5349E668" w14:textId="77777777" w:rsidR="00473319" w:rsidRPr="004325D6" w:rsidRDefault="00473319" w:rsidP="00473319">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bl>
    <w:p w14:paraId="449DB96D" w14:textId="77777777" w:rsidR="00483C29" w:rsidRDefault="00483C29" w:rsidP="00483C29">
      <w:pPr>
        <w:tabs>
          <w:tab w:val="left" w:pos="540"/>
        </w:tabs>
        <w:jc w:val="both"/>
        <w:rPr>
          <w:b/>
          <w:lang w:val="de-DE"/>
        </w:rPr>
      </w:pPr>
    </w:p>
    <w:p w14:paraId="14B9381B" w14:textId="77777777" w:rsidR="00EC3FF1" w:rsidRPr="00473319" w:rsidRDefault="00EC3FF1" w:rsidP="00EC3FF1">
      <w:pPr>
        <w:tabs>
          <w:tab w:val="left" w:pos="540"/>
        </w:tabs>
        <w:jc w:val="both"/>
        <w:rPr>
          <w:b/>
          <w:lang w:val="de-DE"/>
        </w:rPr>
      </w:pPr>
      <w:r>
        <w:rPr>
          <w:sz w:val="18"/>
          <w:szCs w:val="18"/>
          <w:lang w:val="de-DE"/>
        </w:rPr>
        <w:t>Diese Funktion muss vom Techniker</w:t>
      </w:r>
      <w:r w:rsidRPr="00473319">
        <w:rPr>
          <w:sz w:val="18"/>
          <w:szCs w:val="18"/>
          <w:lang w:val="de-DE"/>
        </w:rPr>
        <w:t xml:space="preserve"> (natürliche Person) übernommen werden</w:t>
      </w:r>
      <w:r>
        <w:rPr>
          <w:sz w:val="18"/>
          <w:szCs w:val="18"/>
          <w:lang w:val="de-DE"/>
        </w:rPr>
        <w:t xml:space="preserve">, </w:t>
      </w:r>
      <w:r w:rsidRPr="00473319">
        <w:rPr>
          <w:sz w:val="18"/>
          <w:szCs w:val="18"/>
          <w:lang w:val="de-DE"/>
        </w:rPr>
        <w:t xml:space="preserve">der </w:t>
      </w:r>
      <w:r>
        <w:rPr>
          <w:sz w:val="18"/>
          <w:szCs w:val="18"/>
          <w:lang w:val="de-DE"/>
        </w:rPr>
        <w:t xml:space="preserve">die </w:t>
      </w:r>
      <w:r w:rsidRPr="00473319">
        <w:rPr>
          <w:sz w:val="18"/>
          <w:szCs w:val="18"/>
          <w:lang w:val="de-DE"/>
        </w:rPr>
        <w:t>Hauptleistung</w:t>
      </w:r>
      <w:r>
        <w:rPr>
          <w:sz w:val="18"/>
          <w:szCs w:val="18"/>
          <w:lang w:val="de-DE"/>
        </w:rPr>
        <w:t xml:space="preserve"> ausführt oder von einem der Techniker, die die Hauptleistung ausführen (Art. 6 BLR Nr. 1308/2014)</w:t>
      </w:r>
      <w:r w:rsidRPr="00473319">
        <w:rPr>
          <w:sz w:val="18"/>
          <w:szCs w:val="18"/>
          <w:lang w:val="de-DE"/>
        </w:rPr>
        <w:t xml:space="preserve">. Im Falle </w:t>
      </w:r>
      <w:r>
        <w:rPr>
          <w:sz w:val="18"/>
          <w:szCs w:val="18"/>
          <w:lang w:val="de-DE"/>
        </w:rPr>
        <w:t>eines Zusammenschlusses</w:t>
      </w:r>
      <w:r w:rsidRPr="00473319">
        <w:rPr>
          <w:sz w:val="18"/>
          <w:szCs w:val="18"/>
          <w:lang w:val="de-DE"/>
        </w:rPr>
        <w:t xml:space="preserve"> von Wirtschaftsteilnehmern muss diese Funktionen vom Beauftragten übernommen werden. Der Ausführende dieser Leis</w:t>
      </w:r>
      <w:r w:rsidRPr="00473319">
        <w:rPr>
          <w:sz w:val="18"/>
          <w:szCs w:val="18"/>
          <w:lang w:val="de-DE"/>
        </w:rPr>
        <w:softHyphen/>
        <w:t>tungen muss immer eine natürliche Person sein. Ist der Beauftragte ein einzelner Freiberuf</w:t>
      </w:r>
      <w:r>
        <w:rPr>
          <w:sz w:val="18"/>
          <w:szCs w:val="18"/>
          <w:lang w:val="de-DE"/>
        </w:rPr>
        <w:t>ler, dann muss er auch diese Funktion übernehmen</w:t>
      </w:r>
      <w:r w:rsidRPr="00473319">
        <w:rPr>
          <w:sz w:val="18"/>
          <w:szCs w:val="18"/>
          <w:lang w:val="de-DE"/>
        </w:rPr>
        <w:t>. Wird für die Ausführung der Hauptleistung eine Unterbietergemeinschaft gebildet, so muss der Unterbeauftragte, sofern dieser eine natürliche Person (einzelner Freiberufler) ist, die</w:t>
      </w:r>
      <w:r>
        <w:rPr>
          <w:sz w:val="18"/>
          <w:szCs w:val="18"/>
          <w:lang w:val="de-DE"/>
        </w:rPr>
        <w:t>se Funktion</w:t>
      </w:r>
      <w:r w:rsidRPr="00473319">
        <w:rPr>
          <w:sz w:val="18"/>
          <w:szCs w:val="18"/>
          <w:lang w:val="de-DE"/>
        </w:rPr>
        <w:t xml:space="preserve"> übernehmen; ist der Unterbeauftragte eine Sozietät oder eine Gesellschaft, so muss die</w:t>
      </w:r>
      <w:r>
        <w:rPr>
          <w:sz w:val="18"/>
          <w:szCs w:val="18"/>
          <w:lang w:val="de-DE"/>
        </w:rPr>
        <w:t>se Funktion</w:t>
      </w:r>
      <w:r w:rsidRPr="00473319">
        <w:rPr>
          <w:sz w:val="18"/>
          <w:szCs w:val="18"/>
          <w:lang w:val="de-DE"/>
        </w:rPr>
        <w:t xml:space="preserve"> vom Sozietätsmitglied bzw. vom Techniker übernommen werden, welches / welcher die Hauptleistung für die Sozietät bzw. Gesellschaft erbringt.</w:t>
      </w:r>
    </w:p>
    <w:p w14:paraId="1CB8C8AC" w14:textId="77777777" w:rsidR="00473319" w:rsidRDefault="00473319" w:rsidP="00483C29">
      <w:pPr>
        <w:tabs>
          <w:tab w:val="left" w:pos="540"/>
        </w:tabs>
        <w:jc w:val="both"/>
        <w:rPr>
          <w:b/>
          <w:lang w:val="de-DE"/>
        </w:rPr>
      </w:pPr>
    </w:p>
    <w:p w14:paraId="60B04AF1" w14:textId="77777777" w:rsidR="00473319" w:rsidRPr="00473319" w:rsidRDefault="00473319" w:rsidP="00483C29">
      <w:pPr>
        <w:tabs>
          <w:tab w:val="left" w:pos="540"/>
        </w:tabs>
        <w:jc w:val="both"/>
        <w:rPr>
          <w:b/>
          <w:i/>
          <w:color w:val="FF0000"/>
          <w:lang w:val="de-DE"/>
        </w:rPr>
      </w:pP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9090"/>
      </w:tblGrid>
      <w:tr w:rsidR="00BF5073" w:rsidRPr="00A86147" w14:paraId="05B8C64A" w14:textId="77777777" w:rsidTr="00C3168B">
        <w:tc>
          <w:tcPr>
            <w:tcW w:w="360" w:type="dxa"/>
            <w:shd w:val="clear" w:color="auto" w:fill="E7E6E6"/>
          </w:tcPr>
          <w:p w14:paraId="7A98E08D" w14:textId="1AC3A453" w:rsidR="00483C29" w:rsidRPr="00BF5073" w:rsidRDefault="00473319" w:rsidP="00C3168B">
            <w:pPr>
              <w:spacing w:before="60" w:after="60"/>
              <w:ind w:right="-122"/>
              <w:rPr>
                <w:b/>
                <w:lang w:val="de-DE"/>
              </w:rPr>
            </w:pPr>
            <w:r w:rsidRPr="00BF5073">
              <w:rPr>
                <w:b/>
                <w:lang w:val="de-DE"/>
              </w:rPr>
              <w:t>D</w:t>
            </w:r>
            <w:r w:rsidR="00BD70C4" w:rsidRPr="00BF5073">
              <w:rPr>
                <w:b/>
                <w:lang w:val="de-DE"/>
              </w:rPr>
              <w:t>)</w:t>
            </w:r>
          </w:p>
        </w:tc>
        <w:tc>
          <w:tcPr>
            <w:tcW w:w="360" w:type="dxa"/>
            <w:shd w:val="clear" w:color="auto" w:fill="E7E6E6"/>
          </w:tcPr>
          <w:p w14:paraId="55EB85B2" w14:textId="77777777" w:rsidR="00483C29" w:rsidRPr="00BF5073" w:rsidRDefault="00483C29" w:rsidP="00473319">
            <w:pPr>
              <w:suppressAutoHyphens w:val="0"/>
              <w:spacing w:before="60" w:after="60"/>
              <w:jc w:val="both"/>
              <w:rPr>
                <w:b/>
                <w:lang w:val="de-DE"/>
              </w:rPr>
            </w:pPr>
          </w:p>
        </w:tc>
        <w:tc>
          <w:tcPr>
            <w:tcW w:w="9090" w:type="dxa"/>
            <w:shd w:val="clear" w:color="auto" w:fill="E7E6E6"/>
          </w:tcPr>
          <w:p w14:paraId="52BBB0E3" w14:textId="77777777" w:rsidR="00EC3FF1" w:rsidRPr="00BF5073" w:rsidRDefault="00EC3FF1" w:rsidP="00EC3FF1">
            <w:pPr>
              <w:spacing w:before="60"/>
              <w:rPr>
                <w:b/>
                <w:lang w:val="de-DE"/>
              </w:rPr>
            </w:pPr>
            <w:r w:rsidRPr="00BF5073">
              <w:rPr>
                <w:b/>
                <w:lang w:val="de-DE"/>
              </w:rPr>
              <w:t>Techniker mit Hochschulabschluss (Architekt oder Ingenieur) oder diplomierter Techniker, der die Befähigung zur Ausübung des Berufs vor weniger als fünf Jahren erlangt hat („Jungtechniker“)</w:t>
            </w:r>
          </w:p>
          <w:p w14:paraId="75AC0829" w14:textId="77777777" w:rsidR="00D209E6" w:rsidRPr="00BF5073" w:rsidRDefault="00483C29" w:rsidP="00C3168B">
            <w:pPr>
              <w:spacing w:after="60"/>
              <w:rPr>
                <w:b/>
                <w:u w:val="single"/>
                <w:lang w:val="de-DE"/>
              </w:rPr>
            </w:pPr>
            <w:r w:rsidRPr="00BF5073">
              <w:rPr>
                <w:b/>
                <w:u w:val="single"/>
                <w:lang w:val="de-DE"/>
              </w:rPr>
              <w:t>Der diplomierte Techniker muss für die auszuführende Leistung qualifiziert sein.</w:t>
            </w:r>
          </w:p>
          <w:p w14:paraId="694B3839" w14:textId="3A414976" w:rsidR="00D209E6" w:rsidRPr="00BF5073" w:rsidRDefault="00D209E6" w:rsidP="00C3168B">
            <w:pPr>
              <w:spacing w:after="60"/>
              <w:rPr>
                <w:b/>
                <w:u w:val="single"/>
                <w:lang w:val="de-DE"/>
              </w:rPr>
            </w:pPr>
          </w:p>
        </w:tc>
      </w:tr>
    </w:tbl>
    <w:p w14:paraId="1C9BC7B9" w14:textId="77777777" w:rsidR="00483C29" w:rsidRPr="00CD65BF" w:rsidRDefault="00483C29" w:rsidP="00483C29">
      <w:pPr>
        <w:tabs>
          <w:tab w:val="left" w:pos="540"/>
        </w:tabs>
        <w:rPr>
          <w:b/>
          <w:sz w:val="8"/>
          <w:szCs w:val="8"/>
          <w:lang w:val="de-DE"/>
        </w:rPr>
      </w:pPr>
    </w:p>
    <w:p w14:paraId="1F49B896" w14:textId="77777777" w:rsidR="00483C29" w:rsidRPr="00CD65BF" w:rsidRDefault="00483C29" w:rsidP="00483C29">
      <w:pPr>
        <w:tabs>
          <w:tab w:val="left" w:pos="540"/>
        </w:tabs>
        <w:ind w:right="-54"/>
        <w:jc w:val="both"/>
        <w:rPr>
          <w:b/>
          <w:lang w:val="de-DE"/>
        </w:rPr>
      </w:pPr>
      <w:r w:rsidRPr="00CD65BF">
        <w:rPr>
          <w:b/>
          <w:i/>
          <w:lang w:val="de-DE"/>
        </w:rPr>
        <w:t>(</w:t>
      </w:r>
      <w:r w:rsidRPr="00CD65BF">
        <w:rPr>
          <w:b/>
          <w:i/>
          <w:u w:val="single"/>
          <w:lang w:val="de-DE"/>
        </w:rPr>
        <w:t>nur bei gebildeten und noch zu bildenden Bietergemeinschaften</w:t>
      </w:r>
      <w:r w:rsidRPr="00CD65BF">
        <w:rPr>
          <w:b/>
          <w:i/>
          <w:lang w:val="de-DE"/>
        </w:rPr>
        <w:t>)</w:t>
      </w:r>
    </w:p>
    <w:p w14:paraId="6A3B04B1" w14:textId="77777777" w:rsidR="00483C29" w:rsidRPr="00CD65BF" w:rsidRDefault="00483C29" w:rsidP="00483C29">
      <w:pPr>
        <w:tabs>
          <w:tab w:val="left" w:pos="540"/>
        </w:tabs>
        <w:rPr>
          <w:b/>
          <w:sz w:val="8"/>
          <w:szCs w:val="8"/>
          <w:lang w:val="de-DE"/>
        </w:rPr>
      </w:pPr>
    </w:p>
    <w:p w14:paraId="41A45B73" w14:textId="77777777" w:rsidR="00EC3FF1" w:rsidRPr="00AC75DF" w:rsidRDefault="00EC3FF1" w:rsidP="00EC3FF1">
      <w:pPr>
        <w:tabs>
          <w:tab w:val="left" w:pos="540"/>
        </w:tabs>
        <w:jc w:val="both"/>
        <w:rPr>
          <w:sz w:val="18"/>
          <w:szCs w:val="18"/>
          <w:lang w:val="de-DE"/>
        </w:rPr>
      </w:pPr>
      <w:r w:rsidRPr="00AC75DF">
        <w:rPr>
          <w:sz w:val="18"/>
          <w:szCs w:val="18"/>
          <w:lang w:val="de-DE"/>
        </w:rPr>
        <w:t xml:space="preserve">Besteht zwischen dem jungen Techniker und keinem der Mitglieder der Bietergemeinschaft ein vertragliches Mitarbeiter- oder Angestelltenverhältnis, </w:t>
      </w:r>
      <w:r w:rsidRPr="00AC75DF">
        <w:rPr>
          <w:sz w:val="18"/>
          <w:szCs w:val="18"/>
          <w:u w:val="single"/>
          <w:lang w:val="de-DE"/>
        </w:rPr>
        <w:t>muss der junge Techniker Mitglied der Bietergemeinschaft sein</w:t>
      </w:r>
      <w:r w:rsidRPr="00AC75DF">
        <w:rPr>
          <w:sz w:val="18"/>
          <w:szCs w:val="18"/>
          <w:lang w:val="de-DE"/>
        </w:rPr>
        <w:t xml:space="preserve">. Der junge Techniker – ob als Mitglied einer Bietergemeinschaft oder als Teil der Arbeitsgruppe aufgrund eines zwischen ihm und einem der Mitglieder der Bietergemeinschaft bestehenden Mitarbeiter- bzw. Angestelltenvertrags – </w:t>
      </w:r>
      <w:r w:rsidRPr="00AC75DF">
        <w:rPr>
          <w:sz w:val="18"/>
          <w:szCs w:val="18"/>
          <w:u w:val="single"/>
          <w:lang w:val="de-DE"/>
        </w:rPr>
        <w:t xml:space="preserve">muss eine </w:t>
      </w:r>
      <w:r w:rsidRPr="00AC75DF">
        <w:rPr>
          <w:b/>
          <w:sz w:val="18"/>
          <w:szCs w:val="18"/>
          <w:u w:val="single"/>
          <w:lang w:val="de-DE"/>
        </w:rPr>
        <w:t>Planungsleistung</w:t>
      </w:r>
      <w:r w:rsidRPr="00AC75DF">
        <w:rPr>
          <w:sz w:val="18"/>
          <w:szCs w:val="18"/>
          <w:u w:val="single"/>
          <w:lang w:val="de-DE"/>
        </w:rPr>
        <w:t xml:space="preserve"> erbringen</w:t>
      </w:r>
      <w:r w:rsidRPr="00AC75DF">
        <w:rPr>
          <w:sz w:val="18"/>
          <w:szCs w:val="18"/>
          <w:lang w:val="de-DE"/>
        </w:rPr>
        <w:t>.</w:t>
      </w:r>
    </w:p>
    <w:p w14:paraId="59551268" w14:textId="77777777" w:rsidR="00EC3FF1" w:rsidRPr="00AC75DF" w:rsidRDefault="00EC3FF1" w:rsidP="00EC3FF1">
      <w:pPr>
        <w:jc w:val="both"/>
        <w:rPr>
          <w:b/>
          <w:sz w:val="8"/>
          <w:szCs w:val="8"/>
          <w:lang w:val="de-DE"/>
        </w:rPr>
      </w:pPr>
    </w:p>
    <w:p w14:paraId="2FB0127F" w14:textId="77777777" w:rsidR="00EC3FF1" w:rsidRPr="00AC75DF" w:rsidRDefault="00EC3FF1" w:rsidP="00EC3FF1">
      <w:pPr>
        <w:jc w:val="both"/>
        <w:rPr>
          <w:lang w:val="de-DE"/>
        </w:rPr>
      </w:pPr>
    </w:p>
    <w:p w14:paraId="10C26F80" w14:textId="0503A20B" w:rsidR="00EC3FF1" w:rsidRPr="00AC75DF" w:rsidRDefault="00EC3FF1" w:rsidP="00EC3FF1">
      <w:pPr>
        <w:jc w:val="both"/>
        <w:rPr>
          <w:sz w:val="18"/>
          <w:szCs w:val="18"/>
          <w:lang w:val="de-DE"/>
        </w:rPr>
      </w:pPr>
      <w:r w:rsidRPr="002352A0">
        <w:rPr>
          <w:sz w:val="18"/>
          <w:szCs w:val="18"/>
          <w:lang w:val="de-DE"/>
        </w:rPr>
        <w:t xml:space="preserve">Es wird darauf hingewiesen, dass gemäß MD Nr. 263/2016, Art. 4, die </w:t>
      </w:r>
      <w:r w:rsidRPr="002352A0">
        <w:rPr>
          <w:sz w:val="18"/>
          <w:szCs w:val="18"/>
          <w:u w:val="single"/>
          <w:lang w:val="de-DE"/>
        </w:rPr>
        <w:t xml:space="preserve">Anforderungen an den Jungtechniker nicht zur </w:t>
      </w:r>
      <w:r w:rsidRPr="00BF5073">
        <w:rPr>
          <w:sz w:val="18"/>
          <w:szCs w:val="18"/>
          <w:u w:val="single"/>
          <w:lang w:val="de-DE"/>
        </w:rPr>
        <w:t>Bildung der von den Auftraggebern geforderten Teilnahmeanforderungen beitragen</w:t>
      </w:r>
      <w:r w:rsidRPr="00BF5073">
        <w:rPr>
          <w:sz w:val="18"/>
          <w:szCs w:val="18"/>
          <w:lang w:val="de-DE"/>
        </w:rPr>
        <w:t>. Sollte der Jungtechniker Mitglied de</w:t>
      </w:r>
      <w:r w:rsidR="00A53FA5" w:rsidRPr="00BF5073">
        <w:rPr>
          <w:sz w:val="18"/>
          <w:szCs w:val="18"/>
          <w:lang w:val="de-DE"/>
        </w:rPr>
        <w:t xml:space="preserve">s </w:t>
      </w:r>
      <w:bookmarkStart w:id="8" w:name="_Hlk44935006"/>
      <w:r w:rsidR="00A53FA5" w:rsidRPr="00BF5073">
        <w:rPr>
          <w:sz w:val="18"/>
          <w:szCs w:val="18"/>
          <w:lang w:val="de-DE"/>
        </w:rPr>
        <w:t>Zusammenschutzes</w:t>
      </w:r>
      <w:bookmarkEnd w:id="8"/>
      <w:r w:rsidRPr="00BF5073">
        <w:rPr>
          <w:sz w:val="18"/>
          <w:szCs w:val="18"/>
          <w:lang w:val="de-DE"/>
        </w:rPr>
        <w:t xml:space="preserve"> sein, ohne ein vertragliches Mitarbeiter- oder Angestelltenverhältnis mit einem der Mitglieder der </w:t>
      </w:r>
      <w:r w:rsidR="00A53FA5" w:rsidRPr="00BF5073">
        <w:rPr>
          <w:sz w:val="18"/>
          <w:szCs w:val="18"/>
          <w:lang w:val="de-DE"/>
        </w:rPr>
        <w:t>Zusammenschutzes</w:t>
      </w:r>
      <w:r w:rsidRPr="00BF5073">
        <w:rPr>
          <w:sz w:val="18"/>
          <w:szCs w:val="18"/>
          <w:lang w:val="de-DE"/>
        </w:rPr>
        <w:t xml:space="preserve">, </w:t>
      </w:r>
      <w:r w:rsidRPr="00BF5073">
        <w:rPr>
          <w:sz w:val="18"/>
          <w:szCs w:val="18"/>
          <w:u w:val="single"/>
          <w:lang w:val="de-DE"/>
        </w:rPr>
        <w:t>muss der Jungtechniker die gesetzlich vorgesehenen Anforderungen der Berufsbefähigung erfüllen</w:t>
      </w:r>
      <w:r w:rsidRPr="00BF5073">
        <w:rPr>
          <w:sz w:val="18"/>
          <w:szCs w:val="18"/>
          <w:lang w:val="de-DE"/>
        </w:rPr>
        <w:t xml:space="preserve"> (MD Nr. 263/2016), er muss aber nicht die besonderen Anforderungen erfüllen (ex Art. 83, Absatz 1 Buchstabe b) und/oder c) GvD Nr. 50/2016), die möglicherweise gemäß Ausschreibungsbedingungen für die Kategorie und den ID, in</w:t>
      </w:r>
      <w:r w:rsidRPr="00AC75DF">
        <w:rPr>
          <w:sz w:val="18"/>
          <w:szCs w:val="18"/>
          <w:lang w:val="de-DE"/>
        </w:rPr>
        <w:t xml:space="preserve"> denen die Planungsleistung erbracht wird, verlangt werden.</w:t>
      </w:r>
    </w:p>
    <w:p w14:paraId="1F15FF31" w14:textId="77777777" w:rsidR="00057DAB" w:rsidRDefault="00057DAB" w:rsidP="00D209E6">
      <w:pPr>
        <w:jc w:val="both"/>
        <w:rPr>
          <w:sz w:val="18"/>
          <w:szCs w:val="18"/>
          <w:lang w:val="de-DE"/>
        </w:rPr>
      </w:pPr>
    </w:p>
    <w:tbl>
      <w:tblPr>
        <w:tblStyle w:val="Grigliatabella"/>
        <w:tblW w:w="0" w:type="auto"/>
        <w:tblLook w:val="04A0" w:firstRow="1" w:lastRow="0" w:firstColumn="1" w:lastColumn="0" w:noHBand="0" w:noVBand="1"/>
      </w:tblPr>
      <w:tblGrid>
        <w:gridCol w:w="4813"/>
        <w:gridCol w:w="4814"/>
      </w:tblGrid>
      <w:tr w:rsidR="00057DAB" w14:paraId="641B554F" w14:textId="77777777" w:rsidTr="00057DAB">
        <w:tc>
          <w:tcPr>
            <w:tcW w:w="4813" w:type="dxa"/>
          </w:tcPr>
          <w:p w14:paraId="51392F16" w14:textId="3AD2D7BE" w:rsidR="00057DAB" w:rsidRPr="00AC75DF" w:rsidRDefault="00057DAB" w:rsidP="00057DAB">
            <w:pPr>
              <w:suppressAutoHyphens w:val="0"/>
              <w:spacing w:before="60" w:after="120"/>
              <w:ind w:right="-6"/>
              <w:rPr>
                <w:i/>
                <w:sz w:val="16"/>
                <w:szCs w:val="16"/>
                <w:lang w:val="de-DE" w:eastAsia="it-IT"/>
              </w:rPr>
            </w:pPr>
            <w:r w:rsidRPr="00AC75DF">
              <w:rPr>
                <w:i/>
                <w:sz w:val="16"/>
                <w:szCs w:val="16"/>
                <w:lang w:val="de-DE" w:eastAsia="it-IT"/>
              </w:rPr>
              <w:t>Name und Nachname des Jungtechnikers:</w:t>
            </w:r>
          </w:p>
        </w:tc>
        <w:tc>
          <w:tcPr>
            <w:tcW w:w="4814" w:type="dxa"/>
          </w:tcPr>
          <w:p w14:paraId="19D038AF" w14:textId="77777777" w:rsidR="00057DAB" w:rsidRPr="004325D6" w:rsidRDefault="00057DAB" w:rsidP="00057DAB">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57DAB" w14:paraId="700EA5D4" w14:textId="77777777" w:rsidTr="00057DAB">
        <w:tc>
          <w:tcPr>
            <w:tcW w:w="4813" w:type="dxa"/>
          </w:tcPr>
          <w:p w14:paraId="314C3868" w14:textId="2B0C1CB6" w:rsidR="00057DAB" w:rsidRDefault="00057DAB" w:rsidP="00057DAB">
            <w:pPr>
              <w:suppressAutoHyphens w:val="0"/>
              <w:spacing w:before="60" w:after="120"/>
              <w:ind w:right="-6"/>
              <w:rPr>
                <w:i/>
                <w:sz w:val="16"/>
                <w:szCs w:val="16"/>
                <w:lang w:val="it-IT" w:eastAsia="it-IT"/>
              </w:rPr>
            </w:pPr>
            <w:r>
              <w:rPr>
                <w:i/>
                <w:sz w:val="16"/>
                <w:szCs w:val="16"/>
                <w:lang w:val="it-IT" w:eastAsia="it-IT"/>
              </w:rPr>
              <w:t>Geburtsort und –datum:</w:t>
            </w:r>
          </w:p>
        </w:tc>
        <w:tc>
          <w:tcPr>
            <w:tcW w:w="4814" w:type="dxa"/>
          </w:tcPr>
          <w:p w14:paraId="541CCDC3" w14:textId="0CA70909" w:rsidR="00057DAB" w:rsidRPr="004325D6" w:rsidRDefault="00057DAB" w:rsidP="00057DAB">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57DAB" w14:paraId="6A0EB8DA" w14:textId="77777777" w:rsidTr="00057DAB">
        <w:tc>
          <w:tcPr>
            <w:tcW w:w="4813" w:type="dxa"/>
          </w:tcPr>
          <w:p w14:paraId="07A49956" w14:textId="77777777" w:rsidR="00057DAB" w:rsidRPr="004325D6" w:rsidRDefault="00057DAB" w:rsidP="00057DAB">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509B1F5B" w14:textId="77777777" w:rsidR="00057DAB" w:rsidRPr="004325D6" w:rsidRDefault="00057DAB" w:rsidP="00057DAB">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57DAB" w14:paraId="2AEF3809" w14:textId="77777777" w:rsidTr="00057DAB">
        <w:tc>
          <w:tcPr>
            <w:tcW w:w="4813" w:type="dxa"/>
          </w:tcPr>
          <w:p w14:paraId="51D67862" w14:textId="43AA9EDB" w:rsidR="00057DAB" w:rsidRPr="00AC75DF" w:rsidRDefault="00057DAB" w:rsidP="00057DAB">
            <w:pPr>
              <w:suppressAutoHyphens w:val="0"/>
              <w:spacing w:before="60" w:after="120"/>
              <w:ind w:right="-6"/>
              <w:rPr>
                <w:i/>
                <w:sz w:val="16"/>
                <w:szCs w:val="16"/>
                <w:lang w:val="de-DE" w:eastAsia="it-IT"/>
              </w:rPr>
            </w:pPr>
            <w:r w:rsidRPr="00AC75DF">
              <w:rPr>
                <w:i/>
                <w:sz w:val="16"/>
                <w:szCs w:val="16"/>
                <w:lang w:val="de-DE" w:eastAsia="it-IT"/>
              </w:rPr>
              <w:t>Datum der Berufsbefähigung (bestandene Staatsprüfung – Datum = TT/MM/JJJ</w:t>
            </w:r>
            <w:proofErr w:type="gramStart"/>
            <w:r w:rsidRPr="00AC75DF">
              <w:rPr>
                <w:i/>
                <w:sz w:val="16"/>
                <w:szCs w:val="16"/>
                <w:lang w:val="de-DE" w:eastAsia="it-IT"/>
              </w:rPr>
              <w:t>)::</w:t>
            </w:r>
            <w:proofErr w:type="gramEnd"/>
          </w:p>
        </w:tc>
        <w:tc>
          <w:tcPr>
            <w:tcW w:w="4814" w:type="dxa"/>
          </w:tcPr>
          <w:p w14:paraId="2BD524BD" w14:textId="77777777" w:rsidR="00057DAB" w:rsidRPr="004325D6" w:rsidRDefault="00057DAB" w:rsidP="00057DAB">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57DAB" w14:paraId="17EBF4DC" w14:textId="77777777" w:rsidTr="00057DAB">
        <w:tc>
          <w:tcPr>
            <w:tcW w:w="4813" w:type="dxa"/>
          </w:tcPr>
          <w:p w14:paraId="312F8525" w14:textId="1973435D" w:rsidR="00057DAB" w:rsidRPr="00057DAB" w:rsidRDefault="00057DAB" w:rsidP="00057DAB">
            <w:pPr>
              <w:suppressAutoHyphens w:val="0"/>
              <w:spacing w:before="60" w:after="120"/>
              <w:ind w:right="-6"/>
              <w:rPr>
                <w:i/>
                <w:sz w:val="16"/>
                <w:szCs w:val="16"/>
                <w:lang w:val="it-IT" w:eastAsia="it-IT"/>
              </w:rPr>
            </w:pPr>
            <w:r w:rsidRPr="00057DAB">
              <w:rPr>
                <w:i/>
                <w:sz w:val="16"/>
                <w:szCs w:val="16"/>
                <w:lang w:val="it-IT" w:eastAsia="it-IT"/>
              </w:rPr>
              <w:t>zugehörige Berufskammer:</w:t>
            </w:r>
          </w:p>
        </w:tc>
        <w:tc>
          <w:tcPr>
            <w:tcW w:w="4814" w:type="dxa"/>
          </w:tcPr>
          <w:p w14:paraId="0713A6A0" w14:textId="68022C62" w:rsidR="00057DAB" w:rsidRPr="004325D6" w:rsidRDefault="00057DAB" w:rsidP="00057DAB">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57DAB" w14:paraId="4C0E1730" w14:textId="77777777" w:rsidTr="00057DAB">
        <w:tc>
          <w:tcPr>
            <w:tcW w:w="4813" w:type="dxa"/>
          </w:tcPr>
          <w:p w14:paraId="36456EC9" w14:textId="75B47A62" w:rsidR="00057DAB" w:rsidRPr="00AC75DF" w:rsidRDefault="00057DAB" w:rsidP="00057DAB">
            <w:pPr>
              <w:suppressAutoHyphens w:val="0"/>
              <w:spacing w:before="60" w:after="120"/>
              <w:ind w:right="-6"/>
              <w:rPr>
                <w:i/>
                <w:sz w:val="16"/>
                <w:szCs w:val="16"/>
                <w:lang w:val="de-DE" w:eastAsia="it-IT"/>
              </w:rPr>
            </w:pPr>
            <w:r w:rsidRPr="00AC75DF">
              <w:rPr>
                <w:i/>
                <w:sz w:val="16"/>
                <w:szCs w:val="16"/>
                <w:lang w:val="de-DE" w:eastAsia="it-IT"/>
              </w:rPr>
              <w:t>Nummer und Datum der Eintragung in die Berufsliste:</w:t>
            </w:r>
          </w:p>
        </w:tc>
        <w:tc>
          <w:tcPr>
            <w:tcW w:w="4814" w:type="dxa"/>
          </w:tcPr>
          <w:p w14:paraId="20B7F3BB" w14:textId="77777777" w:rsidR="00057DAB" w:rsidRPr="004325D6" w:rsidRDefault="00057DAB" w:rsidP="00057DAB">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57DAB" w:rsidRPr="003A517D" w14:paraId="6FEF834A" w14:textId="77777777" w:rsidTr="00057DAB">
        <w:tc>
          <w:tcPr>
            <w:tcW w:w="4813" w:type="dxa"/>
          </w:tcPr>
          <w:p w14:paraId="539C6680" w14:textId="77777777" w:rsidR="00057DAB" w:rsidRPr="00AC75DF" w:rsidRDefault="00057DAB" w:rsidP="00057DAB">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32152314" w14:textId="77777777" w:rsidR="00057DAB" w:rsidRPr="004325D6" w:rsidRDefault="00057DAB" w:rsidP="00057DAB">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057DAB" w14:paraId="04BA7154" w14:textId="77777777" w:rsidTr="00057DAB">
        <w:tc>
          <w:tcPr>
            <w:tcW w:w="4813" w:type="dxa"/>
          </w:tcPr>
          <w:p w14:paraId="528CA398" w14:textId="77777777" w:rsidR="00057DAB" w:rsidRPr="004325D6" w:rsidRDefault="00057DAB" w:rsidP="00057DAB">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786CE5D7" w14:textId="77777777" w:rsidR="00057DAB" w:rsidRPr="004325D6" w:rsidRDefault="00057DAB" w:rsidP="00057DAB">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57DAB" w14:paraId="4DA65BC5" w14:textId="77777777" w:rsidTr="00057DAB">
        <w:tc>
          <w:tcPr>
            <w:tcW w:w="4813" w:type="dxa"/>
          </w:tcPr>
          <w:p w14:paraId="7F9A5FAE" w14:textId="77777777" w:rsidR="00057DAB" w:rsidRPr="004325D6" w:rsidRDefault="00057DAB" w:rsidP="00057DAB">
            <w:pPr>
              <w:suppressAutoHyphens w:val="0"/>
              <w:spacing w:before="60" w:after="120"/>
              <w:ind w:right="-6"/>
              <w:rPr>
                <w:i/>
                <w:sz w:val="16"/>
                <w:szCs w:val="16"/>
                <w:lang w:val="it-IT" w:eastAsia="it-IT"/>
              </w:rPr>
            </w:pPr>
            <w:r w:rsidRPr="00205D18">
              <w:rPr>
                <w:i/>
                <w:sz w:val="16"/>
                <w:szCs w:val="16"/>
                <w:lang w:val="it-IT" w:eastAsia="it-IT"/>
              </w:rPr>
              <w:lastRenderedPageBreak/>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605590F1" w14:textId="77777777" w:rsidR="00057DAB" w:rsidRPr="004325D6" w:rsidRDefault="00057DAB" w:rsidP="00057DAB">
            <w:pPr>
              <w:suppressAutoHyphens w:val="0"/>
              <w:spacing w:before="60" w:after="120"/>
              <w:ind w:right="-6"/>
              <w:rPr>
                <w:i/>
                <w:sz w:val="16"/>
                <w:szCs w:val="16"/>
                <w:lang w:val="it-IT" w:eastAsia="it-IT"/>
              </w:rPr>
            </w:pPr>
          </w:p>
        </w:tc>
      </w:tr>
      <w:tr w:rsidR="00057DAB" w:rsidRPr="00A86147" w14:paraId="4AB3F7B5" w14:textId="77777777" w:rsidTr="00057DAB">
        <w:tc>
          <w:tcPr>
            <w:tcW w:w="4813" w:type="dxa"/>
          </w:tcPr>
          <w:p w14:paraId="021B75D4" w14:textId="77777777" w:rsidR="00057DAB" w:rsidRPr="00AC75DF" w:rsidRDefault="00057DAB" w:rsidP="00057DAB">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7283F0A6" w14:textId="77777777" w:rsidR="00057DAB" w:rsidRPr="00AC75DF" w:rsidRDefault="00057DAB" w:rsidP="00057DAB">
            <w:pPr>
              <w:suppressAutoHyphens w:val="0"/>
              <w:spacing w:before="60" w:after="120"/>
              <w:ind w:right="-6"/>
              <w:rPr>
                <w:i/>
                <w:sz w:val="16"/>
                <w:szCs w:val="16"/>
                <w:lang w:val="de-DE" w:eastAsia="it-IT"/>
              </w:rPr>
            </w:pPr>
          </w:p>
        </w:tc>
      </w:tr>
      <w:tr w:rsidR="00057DAB" w:rsidRPr="008A07C5" w14:paraId="14C8D180" w14:textId="77777777" w:rsidTr="00057DAB">
        <w:tc>
          <w:tcPr>
            <w:tcW w:w="4813" w:type="dxa"/>
          </w:tcPr>
          <w:p w14:paraId="7532BEC8" w14:textId="77777777" w:rsidR="00057DAB" w:rsidRPr="004325D6"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36CDEB4E" w14:textId="77777777" w:rsidR="00057DAB" w:rsidRPr="004325D6" w:rsidRDefault="00057DAB" w:rsidP="00057DAB">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057DAB" w:rsidRPr="00A86147" w14:paraId="6E28F17A" w14:textId="77777777" w:rsidTr="00057DAB">
        <w:tc>
          <w:tcPr>
            <w:tcW w:w="4813" w:type="dxa"/>
          </w:tcPr>
          <w:p w14:paraId="7719DDE2" w14:textId="77777777" w:rsidR="00057DAB" w:rsidRPr="00AC75DF" w:rsidRDefault="00057DAB" w:rsidP="00057DAB">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366224C2" w14:textId="77777777" w:rsidR="00057DAB" w:rsidRPr="00AC75DF" w:rsidRDefault="00057DAB" w:rsidP="00057DAB">
            <w:pPr>
              <w:suppressAutoHyphens w:val="0"/>
              <w:spacing w:before="60" w:after="120"/>
              <w:ind w:right="-6"/>
              <w:rPr>
                <w:i/>
                <w:sz w:val="16"/>
                <w:szCs w:val="16"/>
                <w:lang w:val="de-DE" w:eastAsia="it-IT"/>
              </w:rPr>
            </w:pPr>
          </w:p>
        </w:tc>
      </w:tr>
      <w:tr w:rsidR="00057DAB" w:rsidRPr="00A86147" w14:paraId="06F67D0A" w14:textId="77777777" w:rsidTr="00057DAB">
        <w:tc>
          <w:tcPr>
            <w:tcW w:w="4813" w:type="dxa"/>
          </w:tcPr>
          <w:p w14:paraId="33C4CEB5" w14:textId="77777777" w:rsidR="00057DAB" w:rsidRPr="004325D6"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203AB31F" w14:textId="77777777" w:rsidR="00057DAB" w:rsidRPr="00AC75DF" w:rsidRDefault="00057DAB" w:rsidP="00057DAB">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057DAB" w:rsidRPr="00A86147" w14:paraId="421E4193" w14:textId="77777777" w:rsidTr="00057DAB">
        <w:tc>
          <w:tcPr>
            <w:tcW w:w="4813" w:type="dxa"/>
          </w:tcPr>
          <w:p w14:paraId="392794C4" w14:textId="77777777" w:rsidR="00057DAB" w:rsidRPr="004325D6"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3E82FC85" w14:textId="77777777" w:rsidR="00057DAB" w:rsidRPr="00AC75DF" w:rsidRDefault="00057DAB" w:rsidP="00057DAB">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057DAB" w:rsidRPr="00A86147" w14:paraId="5D8E6E18" w14:textId="77777777" w:rsidTr="00057DAB">
        <w:tc>
          <w:tcPr>
            <w:tcW w:w="4813" w:type="dxa"/>
          </w:tcPr>
          <w:p w14:paraId="1DC67447" w14:textId="77777777" w:rsidR="00057DAB" w:rsidRPr="008A07C5"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61679365" w14:textId="77777777" w:rsidR="00057DAB" w:rsidRPr="00AC75DF" w:rsidRDefault="00057DAB" w:rsidP="00057DAB">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057DAB" w:rsidRPr="007A6D3E" w14:paraId="21D799D9" w14:textId="77777777" w:rsidTr="00057DAB">
        <w:tc>
          <w:tcPr>
            <w:tcW w:w="4813" w:type="dxa"/>
          </w:tcPr>
          <w:p w14:paraId="3C2277D8" w14:textId="77777777" w:rsidR="00057DAB" w:rsidRPr="008A07C5"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115C6D3E" w14:textId="77777777" w:rsidR="00057DAB" w:rsidRPr="008A07C5"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057DAB" w:rsidRPr="007A6D3E" w14:paraId="5FAF164E" w14:textId="77777777" w:rsidTr="00057DAB">
        <w:tc>
          <w:tcPr>
            <w:tcW w:w="4813" w:type="dxa"/>
          </w:tcPr>
          <w:p w14:paraId="6735E7C1" w14:textId="77777777" w:rsidR="00057DAB" w:rsidRPr="008A07C5"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1A08D3B9" w14:textId="77777777" w:rsidR="00057DAB" w:rsidRPr="008A07C5"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057DAB" w:rsidRPr="007A6D3E" w14:paraId="5CA54D1D" w14:textId="77777777" w:rsidTr="00057DAB">
        <w:tc>
          <w:tcPr>
            <w:tcW w:w="4813" w:type="dxa"/>
          </w:tcPr>
          <w:p w14:paraId="5AF78DB8" w14:textId="77777777" w:rsidR="00057DAB" w:rsidRPr="008A07C5"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6604AE73" w14:textId="77777777" w:rsidR="00057DAB" w:rsidRPr="008A07C5" w:rsidRDefault="00057DAB" w:rsidP="00057DAB">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bl>
    <w:p w14:paraId="29EBAC2E" w14:textId="77777777" w:rsidR="00057DAB" w:rsidRPr="00D209E6" w:rsidRDefault="00057DAB" w:rsidP="00D209E6">
      <w:pPr>
        <w:jc w:val="both"/>
        <w:rPr>
          <w:sz w:val="18"/>
          <w:szCs w:val="18"/>
          <w:lang w:val="de-DE"/>
        </w:rPr>
      </w:pPr>
    </w:p>
    <w:p w14:paraId="673C3AF8" w14:textId="77777777" w:rsidR="00057DAB" w:rsidRDefault="00057DAB" w:rsidP="00EC3FF1">
      <w:pPr>
        <w:jc w:val="both"/>
        <w:rPr>
          <w:sz w:val="18"/>
          <w:szCs w:val="18"/>
          <w:lang w:val="de-DE"/>
        </w:rPr>
      </w:pPr>
    </w:p>
    <w:p w14:paraId="0CAF2F30" w14:textId="77777777" w:rsidR="00057DAB" w:rsidRPr="00D209E6" w:rsidRDefault="00057DAB" w:rsidP="00483C29">
      <w:pPr>
        <w:jc w:val="both"/>
        <w:rPr>
          <w:sz w:val="18"/>
          <w:szCs w:val="18"/>
          <w:lang w:val="de-DE"/>
        </w:rPr>
      </w:pPr>
    </w:p>
    <w:tbl>
      <w:tblPr>
        <w:tblW w:w="100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9288"/>
      </w:tblGrid>
      <w:tr w:rsidR="00BF5073" w:rsidRPr="00A86147" w14:paraId="2734386B" w14:textId="77777777" w:rsidTr="003F38AB">
        <w:tc>
          <w:tcPr>
            <w:tcW w:w="360" w:type="dxa"/>
            <w:tcBorders>
              <w:top w:val="single" w:sz="4" w:space="0" w:color="auto"/>
              <w:bottom w:val="single" w:sz="4" w:space="0" w:color="auto"/>
            </w:tcBorders>
            <w:shd w:val="clear" w:color="auto" w:fill="E7E6E6"/>
          </w:tcPr>
          <w:p w14:paraId="5621E168" w14:textId="5E83B980" w:rsidR="00483C29" w:rsidRPr="00BF5073" w:rsidRDefault="001941B2" w:rsidP="00C3168B">
            <w:pPr>
              <w:spacing w:before="60" w:after="60"/>
              <w:ind w:right="-122"/>
              <w:rPr>
                <w:b/>
                <w:lang w:val="de-DE"/>
              </w:rPr>
            </w:pPr>
            <w:r w:rsidRPr="00BF5073">
              <w:rPr>
                <w:b/>
                <w:lang w:val="de-DE"/>
              </w:rPr>
              <w:t>E</w:t>
            </w:r>
            <w:r w:rsidR="00BD70C4" w:rsidRPr="00BF5073">
              <w:rPr>
                <w:b/>
                <w:lang w:val="de-DE"/>
              </w:rPr>
              <w:t>)</w:t>
            </w:r>
          </w:p>
        </w:tc>
        <w:tc>
          <w:tcPr>
            <w:tcW w:w="360" w:type="dxa"/>
            <w:tcBorders>
              <w:top w:val="single" w:sz="4" w:space="0" w:color="auto"/>
              <w:bottom w:val="single" w:sz="4" w:space="0" w:color="auto"/>
            </w:tcBorders>
            <w:shd w:val="clear" w:color="auto" w:fill="E7E6E6"/>
          </w:tcPr>
          <w:p w14:paraId="6CD13CCE" w14:textId="77777777" w:rsidR="00483C29" w:rsidRPr="00BF5073" w:rsidRDefault="00483C29" w:rsidP="00BD70C4">
            <w:pPr>
              <w:suppressAutoHyphens w:val="0"/>
              <w:spacing w:before="60" w:after="60"/>
              <w:ind w:left="256"/>
              <w:jc w:val="both"/>
              <w:rPr>
                <w:b/>
                <w:lang w:val="de-DE"/>
              </w:rPr>
            </w:pPr>
          </w:p>
        </w:tc>
        <w:tc>
          <w:tcPr>
            <w:tcW w:w="9288" w:type="dxa"/>
            <w:tcBorders>
              <w:top w:val="single" w:sz="4" w:space="0" w:color="auto"/>
              <w:bottom w:val="single" w:sz="4" w:space="0" w:color="auto"/>
            </w:tcBorders>
            <w:shd w:val="clear" w:color="auto" w:fill="E7E6E6"/>
          </w:tcPr>
          <w:p w14:paraId="321693E3" w14:textId="6B551E94" w:rsidR="00483C29" w:rsidRPr="00BF5073" w:rsidRDefault="00483C29" w:rsidP="003F38AB">
            <w:pPr>
              <w:spacing w:before="60" w:after="60"/>
              <w:jc w:val="both"/>
              <w:rPr>
                <w:b/>
                <w:lang w:val="de-DE"/>
              </w:rPr>
            </w:pPr>
            <w:r w:rsidRPr="00BF5073">
              <w:rPr>
                <w:b/>
                <w:lang w:val="de-DE"/>
              </w:rPr>
              <w:t xml:space="preserve">Techniker, der </w:t>
            </w:r>
            <w:r w:rsidR="003F38AB" w:rsidRPr="00BF5073">
              <w:rPr>
                <w:b/>
                <w:lang w:val="de-DE"/>
              </w:rPr>
              <w:t>mit einer Fachleistung, die nicht einer bestimmten Kategorie und ID angehört,</w:t>
            </w:r>
            <w:r w:rsidRPr="00BF5073">
              <w:rPr>
                <w:b/>
                <w:lang w:val="de-DE"/>
              </w:rPr>
              <w:t xml:space="preserve"> beauftragt ist</w:t>
            </w:r>
            <w:r w:rsidR="003F38AB" w:rsidRPr="00BF5073">
              <w:rPr>
                <w:b/>
                <w:lang w:val="de-DE"/>
              </w:rPr>
              <w:t xml:space="preserve"> (</w:t>
            </w:r>
            <w:r w:rsidR="003F38AB" w:rsidRPr="00BF5073">
              <w:rPr>
                <w:b/>
                <w:u w:val="single"/>
                <w:lang w:val="de-DE"/>
              </w:rPr>
              <w:t>Sicherheitskoordinator in der Planungsphase</w:t>
            </w:r>
            <w:r w:rsidR="00BF5073" w:rsidRPr="00BF5073">
              <w:rPr>
                <w:b/>
                <w:lang w:val="de-DE"/>
              </w:rPr>
              <w:t>)</w:t>
            </w:r>
          </w:p>
        </w:tc>
      </w:tr>
    </w:tbl>
    <w:p w14:paraId="7784A049" w14:textId="77777777" w:rsidR="00483C29" w:rsidRDefault="00483C29" w:rsidP="00483C29">
      <w:pPr>
        <w:jc w:val="both"/>
        <w:rPr>
          <w:lang w:val="de-DE"/>
        </w:rPr>
      </w:pPr>
    </w:p>
    <w:p w14:paraId="31A5D7A8" w14:textId="77777777" w:rsidR="003F38AB" w:rsidRDefault="003F38AB" w:rsidP="00483C29">
      <w:pPr>
        <w:jc w:val="both"/>
        <w:rPr>
          <w:lang w:val="de-DE"/>
        </w:rPr>
      </w:pPr>
    </w:p>
    <w:p w14:paraId="10B549DA" w14:textId="417E3873" w:rsidR="003F38AB" w:rsidRPr="00BF5073" w:rsidRDefault="003F38AB" w:rsidP="003F38AB">
      <w:pPr>
        <w:tabs>
          <w:tab w:val="left" w:pos="540"/>
        </w:tabs>
        <w:spacing w:before="60"/>
        <w:ind w:left="-52"/>
        <w:jc w:val="both"/>
        <w:rPr>
          <w:sz w:val="18"/>
          <w:szCs w:val="18"/>
          <w:lang w:val="de-DE"/>
        </w:rPr>
      </w:pPr>
      <w:r w:rsidRPr="00BF5073">
        <w:rPr>
          <w:sz w:val="18"/>
          <w:szCs w:val="18"/>
          <w:lang w:val="de-DE"/>
        </w:rPr>
        <w:t>Im Falle eines einzelnen Freiberuflers</w:t>
      </w:r>
      <w:r w:rsidR="002352A0" w:rsidRPr="00BF5073">
        <w:rPr>
          <w:sz w:val="18"/>
          <w:szCs w:val="18"/>
          <w:lang w:val="de-DE"/>
        </w:rPr>
        <w:t xml:space="preserve">, </w:t>
      </w:r>
      <w:bookmarkStart w:id="9" w:name="_Hlk44933641"/>
      <w:r w:rsidR="002352A0" w:rsidRPr="00BF5073">
        <w:rPr>
          <w:sz w:val="18"/>
          <w:szCs w:val="18"/>
          <w:lang w:val="de-DE"/>
        </w:rPr>
        <w:t>der</w:t>
      </w:r>
      <w:r w:rsidRPr="00BF5073">
        <w:rPr>
          <w:sz w:val="18"/>
          <w:szCs w:val="18"/>
          <w:lang w:val="de-DE"/>
        </w:rPr>
        <w:t xml:space="preserve"> </w:t>
      </w:r>
      <w:bookmarkStart w:id="10" w:name="_Hlk44932697"/>
      <w:r w:rsidR="002352A0" w:rsidRPr="00BF5073">
        <w:rPr>
          <w:sz w:val="18"/>
          <w:szCs w:val="18"/>
          <w:lang w:val="de-DE"/>
        </w:rPr>
        <w:t xml:space="preserve">nicht ein Mitglied des </w:t>
      </w:r>
      <w:bookmarkEnd w:id="10"/>
      <w:r w:rsidR="002352A0" w:rsidRPr="00BF5073">
        <w:rPr>
          <w:sz w:val="18"/>
          <w:szCs w:val="18"/>
          <w:lang w:val="de-DE"/>
        </w:rPr>
        <w:t>Teilnehmers in Einzelform ist – oder eines Mitgliedes des Teilnehmers in zusammengeschlossener Form ist</w:t>
      </w:r>
      <w:bookmarkEnd w:id="9"/>
      <w:r w:rsidR="002352A0" w:rsidRPr="00BF5073">
        <w:rPr>
          <w:sz w:val="18"/>
          <w:szCs w:val="18"/>
          <w:lang w:val="de-DE"/>
        </w:rPr>
        <w:t xml:space="preserve">, </w:t>
      </w:r>
      <w:r w:rsidRPr="00BF5073">
        <w:rPr>
          <w:sz w:val="18"/>
          <w:szCs w:val="18"/>
          <w:lang w:val="de-DE"/>
        </w:rPr>
        <w:t>muss der Freiberufler Mitglied der Gruppe von Wirtschaftsteilnehmern sein.</w:t>
      </w:r>
    </w:p>
    <w:p w14:paraId="6E0779E2" w14:textId="1317E906" w:rsidR="003F38AB" w:rsidRDefault="00E2086A" w:rsidP="00E2086A">
      <w:pPr>
        <w:tabs>
          <w:tab w:val="left" w:pos="540"/>
        </w:tabs>
        <w:spacing w:before="60"/>
        <w:ind w:left="-52"/>
        <w:jc w:val="both"/>
        <w:rPr>
          <w:sz w:val="18"/>
          <w:szCs w:val="18"/>
          <w:lang w:val="de-DE"/>
        </w:rPr>
      </w:pPr>
      <w:r w:rsidRPr="00BF5073">
        <w:rPr>
          <w:sz w:val="18"/>
          <w:szCs w:val="18"/>
          <w:lang w:val="de-DE"/>
        </w:rPr>
        <w:t>Wenn ein Einzelteilnehmer oder ein</w:t>
      </w:r>
      <w:r w:rsidR="00A53FA5" w:rsidRPr="00BF5073">
        <w:rPr>
          <w:sz w:val="18"/>
          <w:szCs w:val="18"/>
          <w:lang w:val="de-DE"/>
        </w:rPr>
        <w:t xml:space="preserve">er Zusammenschluss </w:t>
      </w:r>
      <w:r w:rsidRPr="00BF5073">
        <w:rPr>
          <w:sz w:val="18"/>
          <w:szCs w:val="18"/>
          <w:lang w:val="de-DE"/>
        </w:rPr>
        <w:t>von Wirtschaftsteilnehmer</w:t>
      </w:r>
      <w:r w:rsidR="003F38AB" w:rsidRPr="00BF5073">
        <w:rPr>
          <w:sz w:val="18"/>
          <w:szCs w:val="18"/>
          <w:lang w:val="de-DE"/>
        </w:rPr>
        <w:t xml:space="preserve"> über einen befähigten Techniker verfügt, m</w:t>
      </w:r>
      <w:r w:rsidRPr="00BF5073">
        <w:rPr>
          <w:sz w:val="18"/>
          <w:szCs w:val="18"/>
          <w:lang w:val="de-DE"/>
        </w:rPr>
        <w:t>uss</w:t>
      </w:r>
      <w:r w:rsidR="003F38AB" w:rsidRPr="00BF5073">
        <w:rPr>
          <w:sz w:val="18"/>
          <w:szCs w:val="18"/>
          <w:lang w:val="de-DE"/>
        </w:rPr>
        <w:t xml:space="preserve"> die Art der beruflichen Beziehung </w:t>
      </w:r>
      <w:r w:rsidRPr="00BF5073">
        <w:rPr>
          <w:sz w:val="18"/>
          <w:szCs w:val="18"/>
          <w:lang w:val="de-DE"/>
        </w:rPr>
        <w:t xml:space="preserve">zwischen den Techniker, der mit der Fachleistung beauftrag wurde und </w:t>
      </w:r>
      <w:r w:rsidR="003F38AB" w:rsidRPr="00BF5073">
        <w:rPr>
          <w:sz w:val="18"/>
          <w:szCs w:val="18"/>
          <w:lang w:val="de-DE"/>
        </w:rPr>
        <w:t>dem Einzelteilnehmer bzw. mit dem Mitglied de</w:t>
      </w:r>
      <w:r w:rsidR="00A53FA5" w:rsidRPr="00BF5073">
        <w:rPr>
          <w:sz w:val="18"/>
          <w:szCs w:val="18"/>
          <w:lang w:val="de-DE"/>
        </w:rPr>
        <w:t xml:space="preserve">s Zusammenschlusses </w:t>
      </w:r>
      <w:r w:rsidRPr="00BF5073">
        <w:rPr>
          <w:sz w:val="18"/>
          <w:szCs w:val="18"/>
          <w:lang w:val="de-DE"/>
        </w:rPr>
        <w:t>angegeben werden.</w:t>
      </w:r>
    </w:p>
    <w:p w14:paraId="6ACB124E" w14:textId="77777777" w:rsidR="00E2086A" w:rsidRDefault="00E2086A" w:rsidP="00E2086A">
      <w:pPr>
        <w:tabs>
          <w:tab w:val="left" w:pos="540"/>
        </w:tabs>
        <w:spacing w:before="60"/>
        <w:ind w:left="-52"/>
        <w:jc w:val="both"/>
        <w:rPr>
          <w:sz w:val="18"/>
          <w:szCs w:val="18"/>
          <w:lang w:val="de-DE"/>
        </w:rPr>
      </w:pPr>
    </w:p>
    <w:p w14:paraId="308F44C5" w14:textId="35F9DCFC" w:rsidR="009B3DE5" w:rsidRPr="000C33A4" w:rsidRDefault="009B3DE5" w:rsidP="00E2086A">
      <w:pPr>
        <w:tabs>
          <w:tab w:val="left" w:pos="540"/>
        </w:tabs>
        <w:spacing w:before="60"/>
        <w:ind w:left="-52"/>
        <w:jc w:val="both"/>
        <w:rPr>
          <w:b/>
          <w:sz w:val="18"/>
          <w:szCs w:val="18"/>
          <w:lang w:val="de-DE"/>
        </w:rPr>
      </w:pPr>
      <w:bookmarkStart w:id="11" w:name="_Hlk44933701"/>
      <w:r>
        <w:rPr>
          <w:b/>
          <w:sz w:val="18"/>
          <w:szCs w:val="18"/>
          <w:lang w:val="de-DE"/>
        </w:rPr>
        <w:t>B</w:t>
      </w:r>
      <w:r w:rsidRPr="009B3DE5">
        <w:rPr>
          <w:b/>
          <w:sz w:val="18"/>
          <w:szCs w:val="18"/>
          <w:lang w:val="de-DE"/>
        </w:rPr>
        <w:t>esteht kein organisches und oder vertragliches Angestellten- oder Mitarbeiterverhältnis des ob genannten Technikers mit dem Teilnehmer in Einzelform, oder eines Mitgliedes des Teilnehmers in zusammengeschlossener Form</w:t>
      </w:r>
      <w:r>
        <w:rPr>
          <w:b/>
          <w:sz w:val="18"/>
          <w:szCs w:val="18"/>
          <w:lang w:val="de-DE"/>
        </w:rPr>
        <w:t xml:space="preserve">, </w:t>
      </w:r>
      <w:r w:rsidRPr="009B3DE5">
        <w:rPr>
          <w:b/>
          <w:sz w:val="18"/>
          <w:szCs w:val="18"/>
          <w:u w:val="single"/>
          <w:lang w:val="de-DE"/>
        </w:rPr>
        <w:t>muss der Techniker sich mit dem Teilnehmer zusammenschließen und die Anlage A1-bis ausfüllen</w:t>
      </w:r>
      <w:r>
        <w:rPr>
          <w:b/>
          <w:sz w:val="18"/>
          <w:szCs w:val="18"/>
          <w:u w:val="single"/>
          <w:lang w:val="de-DE"/>
        </w:rPr>
        <w:t>.</w:t>
      </w:r>
    </w:p>
    <w:bookmarkEnd w:id="11"/>
    <w:p w14:paraId="4AB19098" w14:textId="77777777" w:rsidR="000C33A4" w:rsidRDefault="000C33A4" w:rsidP="00E2086A">
      <w:pPr>
        <w:tabs>
          <w:tab w:val="left" w:pos="540"/>
        </w:tabs>
        <w:spacing w:before="60"/>
        <w:ind w:left="-52"/>
        <w:jc w:val="both"/>
        <w:rPr>
          <w:sz w:val="18"/>
          <w:szCs w:val="18"/>
          <w:lang w:val="de-DE"/>
        </w:rPr>
      </w:pPr>
    </w:p>
    <w:tbl>
      <w:tblPr>
        <w:tblStyle w:val="Grigliatabella"/>
        <w:tblW w:w="0" w:type="auto"/>
        <w:tblLook w:val="04A0" w:firstRow="1" w:lastRow="0" w:firstColumn="1" w:lastColumn="0" w:noHBand="0" w:noVBand="1"/>
      </w:tblPr>
      <w:tblGrid>
        <w:gridCol w:w="4813"/>
        <w:gridCol w:w="4814"/>
      </w:tblGrid>
      <w:tr w:rsidR="000C33A4" w14:paraId="510064E9" w14:textId="77777777" w:rsidTr="000C33A4">
        <w:tc>
          <w:tcPr>
            <w:tcW w:w="4813" w:type="dxa"/>
          </w:tcPr>
          <w:p w14:paraId="6D6720B5" w14:textId="1E0E2CF4" w:rsidR="000C33A4" w:rsidRPr="00AC75DF" w:rsidRDefault="000C33A4" w:rsidP="000C33A4">
            <w:pPr>
              <w:suppressAutoHyphens w:val="0"/>
              <w:spacing w:before="60" w:after="120"/>
              <w:ind w:right="-6"/>
              <w:rPr>
                <w:i/>
                <w:sz w:val="16"/>
                <w:szCs w:val="16"/>
                <w:lang w:val="de-DE" w:eastAsia="it-IT"/>
              </w:rPr>
            </w:pPr>
            <w:r w:rsidRPr="00AC75DF">
              <w:rPr>
                <w:i/>
                <w:sz w:val="16"/>
                <w:szCs w:val="16"/>
                <w:lang w:val="de-DE" w:eastAsia="it-IT"/>
              </w:rPr>
              <w:t>Name und Nachname des Technikers:</w:t>
            </w:r>
          </w:p>
        </w:tc>
        <w:tc>
          <w:tcPr>
            <w:tcW w:w="4814" w:type="dxa"/>
          </w:tcPr>
          <w:p w14:paraId="285E9ED7" w14:textId="77777777" w:rsidR="000C33A4" w:rsidRPr="004325D6" w:rsidRDefault="000C33A4" w:rsidP="000C33A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C33A4" w14:paraId="37A30FD3" w14:textId="77777777" w:rsidTr="000C33A4">
        <w:tc>
          <w:tcPr>
            <w:tcW w:w="4813" w:type="dxa"/>
          </w:tcPr>
          <w:p w14:paraId="172C3170" w14:textId="77777777" w:rsidR="000C33A4" w:rsidRPr="004325D6" w:rsidRDefault="000C33A4" w:rsidP="000C33A4">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157153A8" w14:textId="77777777" w:rsidR="000C33A4" w:rsidRPr="004325D6" w:rsidRDefault="000C33A4" w:rsidP="000C33A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C33A4" w14:paraId="0076B7A7" w14:textId="77777777" w:rsidTr="000C33A4">
        <w:tc>
          <w:tcPr>
            <w:tcW w:w="4813" w:type="dxa"/>
          </w:tcPr>
          <w:p w14:paraId="05A2E98C" w14:textId="77777777" w:rsidR="000C33A4" w:rsidRPr="004325D6" w:rsidRDefault="000C33A4" w:rsidP="000C33A4">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55E655CF" w14:textId="77777777" w:rsidR="000C33A4" w:rsidRPr="004325D6" w:rsidRDefault="000C33A4" w:rsidP="000C33A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C33A4" w14:paraId="6D61C08C" w14:textId="77777777" w:rsidTr="000C33A4">
        <w:tc>
          <w:tcPr>
            <w:tcW w:w="4813" w:type="dxa"/>
          </w:tcPr>
          <w:p w14:paraId="65701FCA" w14:textId="77777777" w:rsidR="000C33A4" w:rsidRPr="00AC75DF" w:rsidRDefault="000C33A4" w:rsidP="000C33A4">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198062FA" w14:textId="77777777" w:rsidR="000C33A4" w:rsidRPr="004325D6" w:rsidRDefault="000C33A4" w:rsidP="000C33A4">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C33A4" w:rsidRPr="003A517D" w14:paraId="102DC6F3" w14:textId="77777777" w:rsidTr="000C33A4">
        <w:tc>
          <w:tcPr>
            <w:tcW w:w="4813" w:type="dxa"/>
          </w:tcPr>
          <w:p w14:paraId="5A24AFBF" w14:textId="77777777" w:rsidR="000C33A4" w:rsidRPr="00AC75DF" w:rsidRDefault="000C33A4" w:rsidP="000C33A4">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4C771A03" w14:textId="77777777" w:rsidR="000C33A4" w:rsidRPr="004325D6" w:rsidRDefault="000C33A4" w:rsidP="000C33A4">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0C33A4" w14:paraId="4B4B6BF2" w14:textId="77777777" w:rsidTr="000C33A4">
        <w:tc>
          <w:tcPr>
            <w:tcW w:w="4813" w:type="dxa"/>
          </w:tcPr>
          <w:p w14:paraId="4736144B" w14:textId="77777777" w:rsidR="000C33A4" w:rsidRPr="004325D6" w:rsidRDefault="000C33A4" w:rsidP="000C33A4">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00B56E0C" w14:textId="77777777" w:rsidR="000C33A4" w:rsidRPr="004325D6" w:rsidRDefault="000C33A4" w:rsidP="000C33A4">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0C33A4" w14:paraId="38762A3B" w14:textId="77777777" w:rsidTr="000C33A4">
        <w:tc>
          <w:tcPr>
            <w:tcW w:w="4813" w:type="dxa"/>
          </w:tcPr>
          <w:p w14:paraId="2778F57D" w14:textId="77777777" w:rsidR="000C33A4" w:rsidRPr="004325D6" w:rsidRDefault="000C33A4" w:rsidP="000C33A4">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666E81CB" w14:textId="77777777" w:rsidR="000C33A4" w:rsidRPr="004325D6" w:rsidRDefault="000C33A4" w:rsidP="000C33A4">
            <w:pPr>
              <w:suppressAutoHyphens w:val="0"/>
              <w:spacing w:before="60" w:after="120"/>
              <w:ind w:right="-6"/>
              <w:rPr>
                <w:i/>
                <w:sz w:val="16"/>
                <w:szCs w:val="16"/>
                <w:lang w:val="it-IT" w:eastAsia="it-IT"/>
              </w:rPr>
            </w:pPr>
          </w:p>
        </w:tc>
      </w:tr>
      <w:tr w:rsidR="000C33A4" w:rsidRPr="00A86147" w14:paraId="158B0D37" w14:textId="77777777" w:rsidTr="000C33A4">
        <w:tc>
          <w:tcPr>
            <w:tcW w:w="4813" w:type="dxa"/>
          </w:tcPr>
          <w:p w14:paraId="283ED8F9" w14:textId="77777777" w:rsidR="000C33A4" w:rsidRPr="00AC75DF" w:rsidRDefault="000C33A4" w:rsidP="000C33A4">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0E16A380" w14:textId="77777777" w:rsidR="000C33A4" w:rsidRPr="00AC75DF" w:rsidRDefault="000C33A4" w:rsidP="000C33A4">
            <w:pPr>
              <w:suppressAutoHyphens w:val="0"/>
              <w:spacing w:before="60" w:after="120"/>
              <w:ind w:right="-6"/>
              <w:rPr>
                <w:i/>
                <w:sz w:val="16"/>
                <w:szCs w:val="16"/>
                <w:lang w:val="de-DE" w:eastAsia="it-IT"/>
              </w:rPr>
            </w:pPr>
          </w:p>
        </w:tc>
      </w:tr>
      <w:tr w:rsidR="000C33A4" w:rsidRPr="008A07C5" w14:paraId="35A8D8A6" w14:textId="77777777" w:rsidTr="000C33A4">
        <w:tc>
          <w:tcPr>
            <w:tcW w:w="4813" w:type="dxa"/>
          </w:tcPr>
          <w:p w14:paraId="1286B4CD" w14:textId="77777777" w:rsidR="000C33A4" w:rsidRPr="004325D6"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54D2CA54" w14:textId="77777777" w:rsidR="000C33A4" w:rsidRPr="004325D6" w:rsidRDefault="000C33A4" w:rsidP="000C33A4">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0C33A4" w:rsidRPr="00A86147" w14:paraId="00DBC06A" w14:textId="77777777" w:rsidTr="000C33A4">
        <w:tc>
          <w:tcPr>
            <w:tcW w:w="4813" w:type="dxa"/>
          </w:tcPr>
          <w:p w14:paraId="298C33DE" w14:textId="77777777" w:rsidR="000C33A4" w:rsidRPr="00AC75DF" w:rsidRDefault="000C33A4" w:rsidP="000C33A4">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02AEA425" w14:textId="77777777" w:rsidR="000C33A4" w:rsidRPr="00AC75DF" w:rsidRDefault="000C33A4" w:rsidP="000C33A4">
            <w:pPr>
              <w:suppressAutoHyphens w:val="0"/>
              <w:spacing w:before="60" w:after="120"/>
              <w:ind w:right="-6"/>
              <w:rPr>
                <w:i/>
                <w:sz w:val="16"/>
                <w:szCs w:val="16"/>
                <w:lang w:val="de-DE" w:eastAsia="it-IT"/>
              </w:rPr>
            </w:pPr>
          </w:p>
        </w:tc>
      </w:tr>
      <w:tr w:rsidR="000C33A4" w:rsidRPr="00A86147" w14:paraId="47C1CEEA" w14:textId="77777777" w:rsidTr="000C33A4">
        <w:tc>
          <w:tcPr>
            <w:tcW w:w="4813" w:type="dxa"/>
          </w:tcPr>
          <w:p w14:paraId="097152FE" w14:textId="77777777" w:rsidR="000C33A4" w:rsidRPr="004325D6"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5B899263" w14:textId="77777777" w:rsidR="000C33A4" w:rsidRPr="00AC75DF" w:rsidRDefault="000C33A4" w:rsidP="000C33A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0C33A4" w:rsidRPr="00A86147" w14:paraId="7FB7AC39" w14:textId="77777777" w:rsidTr="000C33A4">
        <w:tc>
          <w:tcPr>
            <w:tcW w:w="4813" w:type="dxa"/>
          </w:tcPr>
          <w:p w14:paraId="712BC916" w14:textId="77777777" w:rsidR="000C33A4" w:rsidRPr="004325D6"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37CE4847" w14:textId="77777777" w:rsidR="000C33A4" w:rsidRPr="00AC75DF" w:rsidRDefault="000C33A4" w:rsidP="000C33A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0C33A4" w:rsidRPr="00A86147" w14:paraId="0CF1595A" w14:textId="77777777" w:rsidTr="000C33A4">
        <w:tc>
          <w:tcPr>
            <w:tcW w:w="4813" w:type="dxa"/>
          </w:tcPr>
          <w:p w14:paraId="4456FE25" w14:textId="77777777" w:rsidR="000C33A4" w:rsidRPr="008A07C5" w:rsidRDefault="000C33A4" w:rsidP="000C33A4">
            <w:pPr>
              <w:suppressAutoHyphens w:val="0"/>
              <w:spacing w:before="60" w:after="120"/>
              <w:ind w:right="-6"/>
              <w:rPr>
                <w:i/>
                <w:sz w:val="16"/>
                <w:szCs w:val="16"/>
                <w:lang w:val="it-IT" w:eastAsia="it-IT"/>
              </w:rPr>
            </w:pPr>
            <w:r w:rsidRPr="008A07C5">
              <w:rPr>
                <w:i/>
                <w:sz w:val="16"/>
                <w:szCs w:val="16"/>
                <w:lang w:val="it-IT" w:eastAsia="it-IT"/>
              </w:rPr>
              <w:lastRenderedPageBreak/>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58609999" w14:textId="77777777" w:rsidR="000C33A4" w:rsidRPr="00AC75DF" w:rsidRDefault="000C33A4" w:rsidP="000C33A4">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0C33A4" w:rsidRPr="007A6D3E" w14:paraId="5CE39165" w14:textId="77777777" w:rsidTr="000C33A4">
        <w:tc>
          <w:tcPr>
            <w:tcW w:w="4813" w:type="dxa"/>
          </w:tcPr>
          <w:p w14:paraId="21FD9236" w14:textId="77777777" w:rsidR="000C33A4" w:rsidRPr="008A07C5"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17DEE428" w14:textId="77777777" w:rsidR="000C33A4" w:rsidRPr="008A07C5"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0C33A4" w:rsidRPr="007A6D3E" w14:paraId="68460875" w14:textId="77777777" w:rsidTr="000C33A4">
        <w:tc>
          <w:tcPr>
            <w:tcW w:w="4813" w:type="dxa"/>
          </w:tcPr>
          <w:p w14:paraId="214DB8BE" w14:textId="77777777" w:rsidR="000C33A4" w:rsidRPr="008A07C5"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3DB51DD3" w14:textId="77777777" w:rsidR="000C33A4" w:rsidRPr="008A07C5"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0C33A4" w:rsidRPr="007A6D3E" w14:paraId="6648D5EB" w14:textId="77777777" w:rsidTr="000C33A4">
        <w:tc>
          <w:tcPr>
            <w:tcW w:w="4813" w:type="dxa"/>
          </w:tcPr>
          <w:p w14:paraId="61BF646B" w14:textId="77777777" w:rsidR="000C33A4" w:rsidRPr="008A07C5"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067C36A4" w14:textId="77777777" w:rsidR="000C33A4" w:rsidRPr="008A07C5" w:rsidRDefault="000C33A4" w:rsidP="000C33A4">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BF5073" w14:paraId="79D7CFF5" w14:textId="77777777" w:rsidTr="000C33A4">
        <w:tc>
          <w:tcPr>
            <w:tcW w:w="4813" w:type="dxa"/>
          </w:tcPr>
          <w:p w14:paraId="6A3BEB1D" w14:textId="541E0093" w:rsidR="000C33A4" w:rsidRPr="00BF5073" w:rsidRDefault="00BF5073" w:rsidP="000C33A4">
            <w:pPr>
              <w:suppressAutoHyphens w:val="0"/>
              <w:spacing w:before="60" w:after="120"/>
              <w:ind w:right="-6"/>
              <w:rPr>
                <w:b/>
                <w:bCs/>
                <w:iCs/>
                <w:sz w:val="16"/>
                <w:szCs w:val="16"/>
                <w:lang w:val="de-DE" w:eastAsia="it-IT"/>
              </w:rPr>
            </w:pPr>
            <w:r w:rsidRPr="00BF5073">
              <w:rPr>
                <w:b/>
                <w:bCs/>
                <w:iCs/>
                <w:sz w:val="16"/>
                <w:szCs w:val="16"/>
                <w:lang w:val="de-DE" w:eastAsia="it-IT"/>
              </w:rPr>
              <w:t>Daten der Anfoderungen gemäß Art. 98 des GvD Nr. 81/2008 i.g.F. angeben</w:t>
            </w:r>
          </w:p>
        </w:tc>
        <w:tc>
          <w:tcPr>
            <w:tcW w:w="4814" w:type="dxa"/>
          </w:tcPr>
          <w:p w14:paraId="17B79B91" w14:textId="55BB98F0" w:rsidR="000C33A4" w:rsidRPr="00BF5073" w:rsidRDefault="00BF5073" w:rsidP="000C33A4">
            <w:pPr>
              <w:suppressAutoHyphens w:val="0"/>
              <w:spacing w:before="60" w:after="120"/>
              <w:ind w:right="-6"/>
              <w:rPr>
                <w:b/>
                <w:bCs/>
                <w:iCs/>
                <w:sz w:val="16"/>
                <w:szCs w:val="16"/>
                <w:lang w:val="de-DE" w:eastAsia="it-IT"/>
              </w:rPr>
            </w:pPr>
            <w:r w:rsidRPr="00BF5073">
              <w:rPr>
                <w:b/>
                <w:bCs/>
                <w:iCs/>
                <w:sz w:val="16"/>
                <w:szCs w:val="16"/>
                <w:lang w:val="it-IT" w:eastAsia="it-IT"/>
              </w:rPr>
              <w:fldChar w:fldCharType="begin">
                <w:ffData>
                  <w:name w:val="Testo33"/>
                  <w:enabled/>
                  <w:calcOnExit w:val="0"/>
                  <w:textInput/>
                </w:ffData>
              </w:fldChar>
            </w:r>
            <w:r w:rsidRPr="00BF5073">
              <w:rPr>
                <w:b/>
                <w:bCs/>
                <w:iCs/>
                <w:sz w:val="16"/>
                <w:szCs w:val="16"/>
                <w:lang w:val="it-IT" w:eastAsia="it-IT"/>
              </w:rPr>
              <w:instrText xml:space="preserve"> FORMTEXT </w:instrText>
            </w:r>
            <w:r w:rsidRPr="00BF5073">
              <w:rPr>
                <w:b/>
                <w:bCs/>
                <w:iCs/>
                <w:sz w:val="16"/>
                <w:szCs w:val="16"/>
                <w:lang w:val="it-IT" w:eastAsia="it-IT"/>
              </w:rPr>
            </w:r>
            <w:r w:rsidRPr="00BF5073">
              <w:rPr>
                <w:b/>
                <w:bCs/>
                <w:iCs/>
                <w:sz w:val="16"/>
                <w:szCs w:val="16"/>
                <w:lang w:val="it-IT" w:eastAsia="it-IT"/>
              </w:rPr>
              <w:fldChar w:fldCharType="separate"/>
            </w:r>
            <w:r w:rsidRPr="00BF5073">
              <w:rPr>
                <w:b/>
                <w:bCs/>
                <w:iCs/>
                <w:sz w:val="16"/>
                <w:szCs w:val="16"/>
                <w:lang w:val="it-IT" w:eastAsia="it-IT"/>
              </w:rPr>
              <w:t> </w:t>
            </w:r>
            <w:r w:rsidRPr="00BF5073">
              <w:rPr>
                <w:b/>
                <w:bCs/>
                <w:iCs/>
                <w:sz w:val="16"/>
                <w:szCs w:val="16"/>
                <w:lang w:val="it-IT" w:eastAsia="it-IT"/>
              </w:rPr>
              <w:t> </w:t>
            </w:r>
            <w:r w:rsidRPr="00BF5073">
              <w:rPr>
                <w:b/>
                <w:bCs/>
                <w:iCs/>
                <w:sz w:val="16"/>
                <w:szCs w:val="16"/>
                <w:lang w:val="it-IT" w:eastAsia="it-IT"/>
              </w:rPr>
              <w:t> </w:t>
            </w:r>
            <w:r w:rsidRPr="00BF5073">
              <w:rPr>
                <w:b/>
                <w:bCs/>
                <w:iCs/>
                <w:sz w:val="16"/>
                <w:szCs w:val="16"/>
                <w:lang w:val="it-IT" w:eastAsia="it-IT"/>
              </w:rPr>
              <w:t> </w:t>
            </w:r>
            <w:r w:rsidRPr="00BF5073">
              <w:rPr>
                <w:b/>
                <w:bCs/>
                <w:iCs/>
                <w:sz w:val="16"/>
                <w:szCs w:val="16"/>
                <w:lang w:val="it-IT" w:eastAsia="it-IT"/>
              </w:rPr>
              <w:t> </w:t>
            </w:r>
            <w:r w:rsidRPr="00BF5073">
              <w:rPr>
                <w:b/>
                <w:bCs/>
                <w:iCs/>
                <w:sz w:val="16"/>
                <w:szCs w:val="16"/>
                <w:lang w:val="de-DE" w:eastAsia="it-IT"/>
              </w:rPr>
              <w:fldChar w:fldCharType="end"/>
            </w:r>
          </w:p>
        </w:tc>
      </w:tr>
    </w:tbl>
    <w:p w14:paraId="2FDBC931" w14:textId="1A669557" w:rsidR="003F38AB" w:rsidRDefault="003F38AB" w:rsidP="00483C29">
      <w:pPr>
        <w:jc w:val="both"/>
        <w:rPr>
          <w:lang w:val="de-DE"/>
        </w:rPr>
      </w:pPr>
    </w:p>
    <w:tbl>
      <w:tblPr>
        <w:tblW w:w="100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60"/>
        <w:gridCol w:w="360"/>
        <w:gridCol w:w="9288"/>
      </w:tblGrid>
      <w:tr w:rsidR="00BF5073" w:rsidRPr="00A86147" w14:paraId="75D3A76C" w14:textId="77777777" w:rsidTr="00BF5073">
        <w:tc>
          <w:tcPr>
            <w:tcW w:w="360" w:type="dxa"/>
            <w:tcBorders>
              <w:top w:val="single" w:sz="4" w:space="0" w:color="auto"/>
              <w:bottom w:val="single" w:sz="4" w:space="0" w:color="auto"/>
            </w:tcBorders>
            <w:shd w:val="clear" w:color="auto" w:fill="E7E6E6"/>
          </w:tcPr>
          <w:p w14:paraId="2D899624" w14:textId="7752FE19" w:rsidR="00BF5073" w:rsidRPr="00BF5073" w:rsidRDefault="00BF5073" w:rsidP="00BF5073">
            <w:pPr>
              <w:spacing w:before="60" w:after="60"/>
              <w:ind w:right="-122"/>
              <w:rPr>
                <w:b/>
                <w:lang w:val="de-DE"/>
              </w:rPr>
            </w:pPr>
            <w:r w:rsidRPr="00BF5073">
              <w:rPr>
                <w:b/>
                <w:lang w:val="de-DE"/>
              </w:rPr>
              <w:t>F)</w:t>
            </w:r>
          </w:p>
        </w:tc>
        <w:tc>
          <w:tcPr>
            <w:tcW w:w="360" w:type="dxa"/>
            <w:tcBorders>
              <w:top w:val="single" w:sz="4" w:space="0" w:color="auto"/>
              <w:bottom w:val="single" w:sz="4" w:space="0" w:color="auto"/>
            </w:tcBorders>
            <w:shd w:val="clear" w:color="auto" w:fill="E7E6E6"/>
          </w:tcPr>
          <w:p w14:paraId="1251ABC3" w14:textId="77777777" w:rsidR="00BF5073" w:rsidRPr="00BF5073" w:rsidRDefault="00BF5073" w:rsidP="00BF5073">
            <w:pPr>
              <w:suppressAutoHyphens w:val="0"/>
              <w:spacing w:before="60" w:after="60"/>
              <w:ind w:left="256"/>
              <w:jc w:val="both"/>
              <w:rPr>
                <w:b/>
                <w:lang w:val="de-DE"/>
              </w:rPr>
            </w:pPr>
          </w:p>
        </w:tc>
        <w:tc>
          <w:tcPr>
            <w:tcW w:w="9288" w:type="dxa"/>
            <w:tcBorders>
              <w:top w:val="single" w:sz="4" w:space="0" w:color="auto"/>
              <w:bottom w:val="single" w:sz="4" w:space="0" w:color="auto"/>
            </w:tcBorders>
            <w:shd w:val="clear" w:color="auto" w:fill="E7E6E6"/>
          </w:tcPr>
          <w:p w14:paraId="623712A8" w14:textId="49F167A9" w:rsidR="00BF5073" w:rsidRPr="00BF5073" w:rsidRDefault="00BF5073" w:rsidP="00BF5073">
            <w:pPr>
              <w:spacing w:before="60" w:after="60"/>
              <w:jc w:val="both"/>
              <w:rPr>
                <w:b/>
                <w:lang w:val="de-DE"/>
              </w:rPr>
            </w:pPr>
            <w:r w:rsidRPr="00BF5073">
              <w:rPr>
                <w:b/>
                <w:lang w:val="de-DE"/>
              </w:rPr>
              <w:t>Techniker, der mit einer Fachleistung, die nicht einer bestimmten Kategorie und ID angehört, beauftragt ist (</w:t>
            </w:r>
            <w:r w:rsidRPr="00BF5073">
              <w:rPr>
                <w:b/>
                <w:u w:val="single"/>
                <w:lang w:val="de-DE"/>
              </w:rPr>
              <w:t>Geologe)</w:t>
            </w:r>
          </w:p>
        </w:tc>
      </w:tr>
    </w:tbl>
    <w:p w14:paraId="53CAC5C1" w14:textId="77777777" w:rsidR="00BF5073" w:rsidRDefault="00BF5073" w:rsidP="00BF5073">
      <w:pPr>
        <w:jc w:val="both"/>
        <w:rPr>
          <w:lang w:val="de-DE"/>
        </w:rPr>
      </w:pPr>
    </w:p>
    <w:p w14:paraId="25117021" w14:textId="77777777" w:rsidR="00BF5073" w:rsidRDefault="00BF5073" w:rsidP="00BF5073">
      <w:pPr>
        <w:jc w:val="both"/>
        <w:rPr>
          <w:lang w:val="de-DE"/>
        </w:rPr>
      </w:pPr>
    </w:p>
    <w:p w14:paraId="290774DC" w14:textId="77777777" w:rsidR="00BF5073" w:rsidRPr="00BF5073" w:rsidRDefault="00BF5073" w:rsidP="00BF5073">
      <w:pPr>
        <w:tabs>
          <w:tab w:val="left" w:pos="540"/>
        </w:tabs>
        <w:spacing w:before="60"/>
        <w:ind w:left="-52"/>
        <w:jc w:val="both"/>
        <w:rPr>
          <w:sz w:val="18"/>
          <w:szCs w:val="18"/>
          <w:lang w:val="de-DE"/>
        </w:rPr>
      </w:pPr>
      <w:r w:rsidRPr="00BF5073">
        <w:rPr>
          <w:sz w:val="18"/>
          <w:szCs w:val="18"/>
          <w:lang w:val="de-DE"/>
        </w:rPr>
        <w:t>Im Falle eines einzelnen Freiberuflers, der nicht ein Mitglied des Teilnehmers in Einzelform ist – oder eines Mitgliedes des Teilnehmers in zusammengeschlossener Form ist, muss der Freiberufler Mitglied der Gruppe von Wirtschaftsteilnehmern sein.</w:t>
      </w:r>
    </w:p>
    <w:p w14:paraId="1E1AF1B8" w14:textId="77777777" w:rsidR="00BF5073" w:rsidRDefault="00BF5073" w:rsidP="00BF5073">
      <w:pPr>
        <w:tabs>
          <w:tab w:val="left" w:pos="540"/>
        </w:tabs>
        <w:spacing w:before="60"/>
        <w:ind w:left="-52"/>
        <w:jc w:val="both"/>
        <w:rPr>
          <w:sz w:val="18"/>
          <w:szCs w:val="18"/>
          <w:lang w:val="de-DE"/>
        </w:rPr>
      </w:pPr>
      <w:r w:rsidRPr="00BF5073">
        <w:rPr>
          <w:sz w:val="18"/>
          <w:szCs w:val="18"/>
          <w:lang w:val="de-DE"/>
        </w:rPr>
        <w:t>Wenn ein Einzelteilnehmer oder einer Zusammenschluss von Wirtschaftsteilnehmer über einen befähigten Techniker verfügt, muss die Art der beruflichen Beziehung zwischen den Techniker, der mit der Fachleistung beauftrag wurde und dem Einzelteilnehmer bzw. mit dem Mitglied des Zusammenschlusses angegeben werden.</w:t>
      </w:r>
    </w:p>
    <w:p w14:paraId="0AB7D280" w14:textId="77777777" w:rsidR="00BF5073" w:rsidRDefault="00BF5073" w:rsidP="00BF5073">
      <w:pPr>
        <w:tabs>
          <w:tab w:val="left" w:pos="540"/>
        </w:tabs>
        <w:spacing w:before="60"/>
        <w:ind w:left="-52"/>
        <w:jc w:val="both"/>
        <w:rPr>
          <w:sz w:val="18"/>
          <w:szCs w:val="18"/>
          <w:lang w:val="de-DE"/>
        </w:rPr>
      </w:pPr>
    </w:p>
    <w:p w14:paraId="491323E2" w14:textId="77777777" w:rsidR="00BF5073" w:rsidRPr="000C33A4" w:rsidRDefault="00BF5073" w:rsidP="00BF5073">
      <w:pPr>
        <w:tabs>
          <w:tab w:val="left" w:pos="540"/>
        </w:tabs>
        <w:spacing w:before="60"/>
        <w:ind w:left="-52"/>
        <w:jc w:val="both"/>
        <w:rPr>
          <w:b/>
          <w:sz w:val="18"/>
          <w:szCs w:val="18"/>
          <w:lang w:val="de-DE"/>
        </w:rPr>
      </w:pPr>
      <w:r>
        <w:rPr>
          <w:b/>
          <w:sz w:val="18"/>
          <w:szCs w:val="18"/>
          <w:lang w:val="de-DE"/>
        </w:rPr>
        <w:t>B</w:t>
      </w:r>
      <w:r w:rsidRPr="009B3DE5">
        <w:rPr>
          <w:b/>
          <w:sz w:val="18"/>
          <w:szCs w:val="18"/>
          <w:lang w:val="de-DE"/>
        </w:rPr>
        <w:t>esteht kein organisches und oder vertragliches Angestellten- oder Mitarbeiterverhältnis des ob genannten Technikers mit dem Teilnehmer in Einzelform, oder eines Mitgliedes des Teilnehmers in zusammengeschlossener Form</w:t>
      </w:r>
      <w:r>
        <w:rPr>
          <w:b/>
          <w:sz w:val="18"/>
          <w:szCs w:val="18"/>
          <w:lang w:val="de-DE"/>
        </w:rPr>
        <w:t xml:space="preserve">, </w:t>
      </w:r>
      <w:r w:rsidRPr="009B3DE5">
        <w:rPr>
          <w:b/>
          <w:sz w:val="18"/>
          <w:szCs w:val="18"/>
          <w:u w:val="single"/>
          <w:lang w:val="de-DE"/>
        </w:rPr>
        <w:t>muss der Techniker sich mit dem Teilnehmer zusammenschließen und die Anlage A1-bis ausfüllen</w:t>
      </w:r>
      <w:r>
        <w:rPr>
          <w:b/>
          <w:sz w:val="18"/>
          <w:szCs w:val="18"/>
          <w:u w:val="single"/>
          <w:lang w:val="de-DE"/>
        </w:rPr>
        <w:t>.</w:t>
      </w:r>
    </w:p>
    <w:p w14:paraId="7E547575" w14:textId="77777777" w:rsidR="00BF5073" w:rsidRDefault="00BF5073" w:rsidP="00BF5073">
      <w:pPr>
        <w:tabs>
          <w:tab w:val="left" w:pos="540"/>
        </w:tabs>
        <w:spacing w:before="60"/>
        <w:ind w:left="-52"/>
        <w:jc w:val="both"/>
        <w:rPr>
          <w:sz w:val="18"/>
          <w:szCs w:val="18"/>
          <w:lang w:val="de-DE"/>
        </w:rPr>
      </w:pPr>
    </w:p>
    <w:tbl>
      <w:tblPr>
        <w:tblStyle w:val="Grigliatabella"/>
        <w:tblW w:w="0" w:type="auto"/>
        <w:tblLook w:val="04A0" w:firstRow="1" w:lastRow="0" w:firstColumn="1" w:lastColumn="0" w:noHBand="0" w:noVBand="1"/>
      </w:tblPr>
      <w:tblGrid>
        <w:gridCol w:w="4813"/>
        <w:gridCol w:w="4814"/>
      </w:tblGrid>
      <w:tr w:rsidR="00BF5073" w14:paraId="2014CFD2" w14:textId="77777777" w:rsidTr="00BF5073">
        <w:tc>
          <w:tcPr>
            <w:tcW w:w="4813" w:type="dxa"/>
          </w:tcPr>
          <w:p w14:paraId="092AF9FA"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Name und Nachname des Technikers:</w:t>
            </w:r>
          </w:p>
        </w:tc>
        <w:tc>
          <w:tcPr>
            <w:tcW w:w="4814" w:type="dxa"/>
          </w:tcPr>
          <w:p w14:paraId="50C491A9"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2618D297" w14:textId="77777777" w:rsidTr="00BF5073">
        <w:tc>
          <w:tcPr>
            <w:tcW w:w="4813" w:type="dxa"/>
          </w:tcPr>
          <w:p w14:paraId="59757372"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Berufsbezeichnung</w:t>
            </w:r>
            <w:r w:rsidRPr="004325D6">
              <w:rPr>
                <w:i/>
                <w:sz w:val="16"/>
                <w:szCs w:val="16"/>
                <w:lang w:val="it-IT" w:eastAsia="it-IT"/>
              </w:rPr>
              <w:t>:</w:t>
            </w:r>
          </w:p>
        </w:tc>
        <w:tc>
          <w:tcPr>
            <w:tcW w:w="4814" w:type="dxa"/>
          </w:tcPr>
          <w:p w14:paraId="09DAB32F"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1C14C2A3" w14:textId="77777777" w:rsidTr="00BF5073">
        <w:tc>
          <w:tcPr>
            <w:tcW w:w="4813" w:type="dxa"/>
          </w:tcPr>
          <w:p w14:paraId="2153AD65" w14:textId="77777777" w:rsidR="00BF5073" w:rsidRPr="004325D6" w:rsidRDefault="00BF5073" w:rsidP="00BF5073">
            <w:pPr>
              <w:suppressAutoHyphens w:val="0"/>
              <w:spacing w:before="60" w:after="120"/>
              <w:ind w:right="-6"/>
              <w:rPr>
                <w:i/>
                <w:sz w:val="16"/>
                <w:szCs w:val="16"/>
                <w:lang w:val="it-IT" w:eastAsia="it-IT"/>
              </w:rPr>
            </w:pPr>
            <w:r w:rsidRPr="00DF1884">
              <w:rPr>
                <w:i/>
                <w:sz w:val="16"/>
                <w:szCs w:val="16"/>
                <w:lang w:val="it-IT" w:eastAsia="it-IT"/>
              </w:rPr>
              <w:t>zugehörige Berufskammer</w:t>
            </w:r>
            <w:r w:rsidRPr="004325D6">
              <w:rPr>
                <w:i/>
                <w:sz w:val="16"/>
                <w:szCs w:val="16"/>
                <w:lang w:val="it-IT" w:eastAsia="it-IT"/>
              </w:rPr>
              <w:t>:</w:t>
            </w:r>
          </w:p>
        </w:tc>
        <w:tc>
          <w:tcPr>
            <w:tcW w:w="4814" w:type="dxa"/>
          </w:tcPr>
          <w:p w14:paraId="222FBA8F"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2B1C7DE4" w14:textId="77777777" w:rsidTr="00BF5073">
        <w:tc>
          <w:tcPr>
            <w:tcW w:w="4813" w:type="dxa"/>
          </w:tcPr>
          <w:p w14:paraId="637BB404"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Nummer und Jahr der Eintragung in die Berufsliste:</w:t>
            </w:r>
          </w:p>
        </w:tc>
        <w:tc>
          <w:tcPr>
            <w:tcW w:w="4814" w:type="dxa"/>
          </w:tcPr>
          <w:p w14:paraId="1BB5DE43" w14:textId="77777777" w:rsidR="00BF5073" w:rsidRPr="004325D6" w:rsidRDefault="00BF5073" w:rsidP="00BF5073">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rsidRPr="003A517D" w14:paraId="68B67D51" w14:textId="77777777" w:rsidTr="00BF5073">
        <w:tc>
          <w:tcPr>
            <w:tcW w:w="4813" w:type="dxa"/>
          </w:tcPr>
          <w:p w14:paraId="7F166D97"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(für Freiberufler mit Wohnsitz im Ausland) in der Berufsliste des entsprechenden Zugehörigkeitsstaates eingetragen zu sein:</w:t>
            </w:r>
          </w:p>
        </w:tc>
        <w:tc>
          <w:tcPr>
            <w:tcW w:w="4814" w:type="dxa"/>
          </w:tcPr>
          <w:p w14:paraId="1A772AED" w14:textId="77777777" w:rsidR="00BF5073" w:rsidRPr="004325D6" w:rsidRDefault="00BF5073" w:rsidP="00BF5073">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3A517D">
              <w:rPr>
                <w:i/>
                <w:sz w:val="16"/>
                <w:szCs w:val="16"/>
                <w:lang w:val="it-IT" w:eastAsia="it-IT"/>
              </w:rPr>
              <w:fldChar w:fldCharType="end"/>
            </w:r>
          </w:p>
        </w:tc>
      </w:tr>
      <w:tr w:rsidR="00BF5073" w14:paraId="2DC91D9C" w14:textId="77777777" w:rsidTr="00BF5073">
        <w:tc>
          <w:tcPr>
            <w:tcW w:w="4813" w:type="dxa"/>
          </w:tcPr>
          <w:p w14:paraId="3BF2879C" w14:textId="77777777" w:rsidR="00BF5073" w:rsidRPr="004325D6" w:rsidRDefault="00BF5073" w:rsidP="00BF5073">
            <w:pPr>
              <w:suppressAutoHyphens w:val="0"/>
              <w:spacing w:before="60" w:after="120"/>
              <w:ind w:right="-6"/>
              <w:rPr>
                <w:i/>
                <w:sz w:val="16"/>
                <w:szCs w:val="16"/>
                <w:lang w:val="it-IT" w:eastAsia="it-IT"/>
              </w:rPr>
            </w:pPr>
            <w:r w:rsidRPr="002136FE">
              <w:rPr>
                <w:i/>
                <w:sz w:val="16"/>
                <w:szCs w:val="16"/>
                <w:lang w:val="it-IT" w:eastAsia="it-IT"/>
              </w:rPr>
              <w:t>Mehrwertsteuernummer</w:t>
            </w:r>
            <w:r w:rsidRPr="004A77C1">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c>
          <w:tcPr>
            <w:tcW w:w="4814" w:type="dxa"/>
          </w:tcPr>
          <w:p w14:paraId="624936D3"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Steuernummer</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4325D6">
              <w:rPr>
                <w:i/>
                <w:sz w:val="16"/>
                <w:szCs w:val="16"/>
                <w:lang w:val="it-IT" w:eastAsia="it-IT"/>
              </w:rPr>
              <w:fldChar w:fldCharType="end"/>
            </w:r>
          </w:p>
        </w:tc>
      </w:tr>
      <w:tr w:rsidR="00BF5073" w14:paraId="7FD8DF52" w14:textId="77777777" w:rsidTr="00BF5073">
        <w:tc>
          <w:tcPr>
            <w:tcW w:w="4813" w:type="dxa"/>
          </w:tcPr>
          <w:p w14:paraId="1781C52A" w14:textId="77777777" w:rsidR="00BF5073" w:rsidRPr="004325D6" w:rsidRDefault="00BF5073" w:rsidP="00BF5073">
            <w:pPr>
              <w:suppressAutoHyphens w:val="0"/>
              <w:spacing w:before="60" w:after="120"/>
              <w:ind w:right="-6"/>
              <w:rPr>
                <w:i/>
                <w:sz w:val="16"/>
                <w:szCs w:val="16"/>
                <w:lang w:val="it-IT" w:eastAsia="it-IT"/>
              </w:rPr>
            </w:pPr>
            <w:r w:rsidRPr="00205D18">
              <w:rPr>
                <w:i/>
                <w:sz w:val="16"/>
                <w:szCs w:val="16"/>
                <w:lang w:val="it-IT" w:eastAsia="it-IT"/>
              </w:rPr>
              <w:fldChar w:fldCharType="begin">
                <w:ffData>
                  <w:name w:val="Kontrollkästchen1"/>
                  <w:enabled/>
                  <w:calcOnExit w:val="0"/>
                  <w:checkBox>
                    <w:sizeAuto/>
                    <w:default w:val="0"/>
                    <w:checked w:val="0"/>
                  </w:checkBox>
                </w:ffData>
              </w:fldChar>
            </w:r>
            <w:r w:rsidRPr="00205D18">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205D18">
              <w:rPr>
                <w:i/>
                <w:sz w:val="16"/>
                <w:szCs w:val="16"/>
                <w:lang w:val="it-IT" w:eastAsia="it-IT"/>
              </w:rPr>
              <w:fldChar w:fldCharType="end"/>
            </w:r>
            <w:r w:rsidRPr="00205D18">
              <w:rPr>
                <w:i/>
                <w:sz w:val="16"/>
                <w:szCs w:val="16"/>
                <w:lang w:val="it-IT" w:eastAsia="it-IT"/>
              </w:rPr>
              <w:t xml:space="preserve"> </w:t>
            </w:r>
            <w:r>
              <w:rPr>
                <w:i/>
                <w:sz w:val="16"/>
                <w:szCs w:val="16"/>
                <w:lang w:val="it-IT" w:eastAsia="it-IT"/>
              </w:rPr>
              <w:t>einzelner Freiberufler:</w:t>
            </w:r>
          </w:p>
        </w:tc>
        <w:tc>
          <w:tcPr>
            <w:tcW w:w="4814" w:type="dxa"/>
          </w:tcPr>
          <w:p w14:paraId="6875876A" w14:textId="77777777" w:rsidR="00BF5073" w:rsidRPr="004325D6" w:rsidRDefault="00BF5073" w:rsidP="00BF5073">
            <w:pPr>
              <w:suppressAutoHyphens w:val="0"/>
              <w:spacing w:before="60" w:after="120"/>
              <w:ind w:right="-6"/>
              <w:rPr>
                <w:i/>
                <w:sz w:val="16"/>
                <w:szCs w:val="16"/>
                <w:lang w:val="it-IT" w:eastAsia="it-IT"/>
              </w:rPr>
            </w:pPr>
          </w:p>
        </w:tc>
      </w:tr>
      <w:tr w:rsidR="00BF5073" w:rsidRPr="00A86147" w14:paraId="4AEBA8F7" w14:textId="77777777" w:rsidTr="00BF5073">
        <w:tc>
          <w:tcPr>
            <w:tcW w:w="4813" w:type="dxa"/>
          </w:tcPr>
          <w:p w14:paraId="3DFC499F"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Art der beruflichen Beziehung mit dem Teilnehmer (entsprechendes Kästchen ankreuzen):</w:t>
            </w:r>
          </w:p>
        </w:tc>
        <w:tc>
          <w:tcPr>
            <w:tcW w:w="4814" w:type="dxa"/>
          </w:tcPr>
          <w:p w14:paraId="12A123EB" w14:textId="77777777" w:rsidR="00BF5073" w:rsidRPr="00AC75DF" w:rsidRDefault="00BF5073" w:rsidP="00BF5073">
            <w:pPr>
              <w:suppressAutoHyphens w:val="0"/>
              <w:spacing w:before="60" w:after="120"/>
              <w:ind w:right="-6"/>
              <w:rPr>
                <w:i/>
                <w:sz w:val="16"/>
                <w:szCs w:val="16"/>
                <w:lang w:val="de-DE" w:eastAsia="it-IT"/>
              </w:rPr>
            </w:pPr>
          </w:p>
        </w:tc>
      </w:tr>
      <w:tr w:rsidR="00BF5073" w:rsidRPr="008A07C5" w14:paraId="2E65B01A" w14:textId="77777777" w:rsidTr="00BF5073">
        <w:tc>
          <w:tcPr>
            <w:tcW w:w="4813" w:type="dxa"/>
          </w:tcPr>
          <w:p w14:paraId="4DBDE738"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Mitglied der Freiberuflersozietät</w:t>
            </w:r>
            <w:r>
              <w:rPr>
                <w:i/>
                <w:sz w:val="16"/>
                <w:szCs w:val="16"/>
                <w:lang w:val="it-IT" w:eastAsia="it-IT"/>
              </w:rPr>
              <w:t>:</w:t>
            </w:r>
          </w:p>
        </w:tc>
        <w:tc>
          <w:tcPr>
            <w:tcW w:w="4814" w:type="dxa"/>
          </w:tcPr>
          <w:p w14:paraId="095C20DF" w14:textId="77777777" w:rsidR="00BF5073" w:rsidRPr="004325D6" w:rsidRDefault="00BF5073" w:rsidP="00BF5073">
            <w:pPr>
              <w:suppressAutoHyphens w:val="0"/>
              <w:spacing w:before="60" w:after="120"/>
              <w:ind w:right="-6"/>
              <w:rPr>
                <w:i/>
                <w:sz w:val="16"/>
                <w:szCs w:val="16"/>
                <w:lang w:val="it-IT" w:eastAsia="it-IT"/>
              </w:rPr>
            </w:pPr>
            <w:r>
              <w:rPr>
                <w:i/>
                <w:sz w:val="16"/>
                <w:szCs w:val="16"/>
                <w:lang w:val="it-IT" w:eastAsia="it-IT"/>
              </w:rPr>
              <w:t xml:space="preserve"> </w:t>
            </w: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Pr>
                <w:i/>
                <w:sz w:val="16"/>
                <w:szCs w:val="16"/>
                <w:lang w:val="it-IT" w:eastAsia="it-IT"/>
              </w:rPr>
              <w:t xml:space="preserve"> </w:t>
            </w:r>
            <w:r w:rsidRPr="008A07C5">
              <w:rPr>
                <w:i/>
                <w:sz w:val="16"/>
                <w:szCs w:val="16"/>
                <w:lang w:val="it-IT" w:eastAsia="it-IT"/>
              </w:rPr>
              <w:t>(</w:t>
            </w:r>
            <w:r w:rsidRPr="00DF1884">
              <w:rPr>
                <w:i/>
                <w:sz w:val="16"/>
                <w:szCs w:val="16"/>
                <w:lang w:val="it-IT" w:eastAsia="it-IT"/>
              </w:rPr>
              <w:t>Bezeichnung der Sozietät</w:t>
            </w:r>
            <w:r>
              <w:rPr>
                <w:i/>
                <w:sz w:val="16"/>
                <w:szCs w:val="16"/>
                <w:lang w:val="it-IT" w:eastAsia="it-IT"/>
              </w:rPr>
              <w:t>)</w:t>
            </w:r>
          </w:p>
        </w:tc>
      </w:tr>
      <w:tr w:rsidR="00BF5073" w:rsidRPr="00A86147" w14:paraId="1EC6751D" w14:textId="77777777" w:rsidTr="00BF5073">
        <w:tc>
          <w:tcPr>
            <w:tcW w:w="4813" w:type="dxa"/>
          </w:tcPr>
          <w:p w14:paraId="0E21ABEA" w14:textId="77777777" w:rsidR="00BF5073" w:rsidRPr="00AC75DF" w:rsidRDefault="00BF5073" w:rsidP="00BF5073">
            <w:pPr>
              <w:suppressAutoHyphens w:val="0"/>
              <w:spacing w:before="60" w:after="120"/>
              <w:ind w:right="-6"/>
              <w:rPr>
                <w:i/>
                <w:sz w:val="16"/>
                <w:szCs w:val="16"/>
                <w:lang w:val="de-DE" w:eastAsia="it-IT"/>
              </w:rPr>
            </w:pPr>
            <w:r w:rsidRPr="00AC75DF">
              <w:rPr>
                <w:i/>
                <w:sz w:val="16"/>
                <w:szCs w:val="16"/>
                <w:lang w:val="de-DE" w:eastAsia="it-IT"/>
              </w:rPr>
              <w:t>im Organisationsplan (Organigramm) des Teilnehmers benannter Techniker mit folgendem STATUS:</w:t>
            </w:r>
          </w:p>
        </w:tc>
        <w:tc>
          <w:tcPr>
            <w:tcW w:w="4814" w:type="dxa"/>
          </w:tcPr>
          <w:p w14:paraId="3CCCFB03" w14:textId="77777777" w:rsidR="00BF5073" w:rsidRPr="00AC75DF" w:rsidRDefault="00BF5073" w:rsidP="00BF5073">
            <w:pPr>
              <w:suppressAutoHyphens w:val="0"/>
              <w:spacing w:before="60" w:after="120"/>
              <w:ind w:right="-6"/>
              <w:rPr>
                <w:i/>
                <w:sz w:val="16"/>
                <w:szCs w:val="16"/>
                <w:lang w:val="de-DE" w:eastAsia="it-IT"/>
              </w:rPr>
            </w:pPr>
          </w:p>
        </w:tc>
      </w:tr>
      <w:tr w:rsidR="00BF5073" w:rsidRPr="00A86147" w14:paraId="21E914CD" w14:textId="77777777" w:rsidTr="00BF5073">
        <w:tc>
          <w:tcPr>
            <w:tcW w:w="4813" w:type="dxa"/>
          </w:tcPr>
          <w:p w14:paraId="3E8796E7"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Angestellter von</w:t>
            </w:r>
            <w:r>
              <w:rPr>
                <w:i/>
                <w:sz w:val="16"/>
                <w:szCs w:val="16"/>
                <w:lang w:val="it-IT" w:eastAsia="it-IT"/>
              </w:rPr>
              <w:t>:</w:t>
            </w:r>
          </w:p>
        </w:tc>
        <w:tc>
          <w:tcPr>
            <w:tcW w:w="4814" w:type="dxa"/>
          </w:tcPr>
          <w:p w14:paraId="72B4ECB0"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Angestelltenverhältnis besteht)</w:t>
            </w:r>
          </w:p>
        </w:tc>
      </w:tr>
      <w:tr w:rsidR="00BF5073" w:rsidRPr="00A86147" w14:paraId="2A729E53" w14:textId="77777777" w:rsidTr="00BF5073">
        <w:tc>
          <w:tcPr>
            <w:tcW w:w="4813" w:type="dxa"/>
          </w:tcPr>
          <w:p w14:paraId="05CFAF81" w14:textId="77777777" w:rsidR="00BF5073" w:rsidRPr="004325D6"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Mitarbeiter auf Jahresbasis von</w:t>
            </w:r>
            <w:r w:rsidRPr="008A07C5">
              <w:rPr>
                <w:i/>
                <w:sz w:val="16"/>
                <w:szCs w:val="16"/>
                <w:lang w:val="it-IT" w:eastAsia="it-IT"/>
              </w:rPr>
              <w:t>:</w:t>
            </w:r>
          </w:p>
        </w:tc>
        <w:tc>
          <w:tcPr>
            <w:tcW w:w="4814" w:type="dxa"/>
          </w:tcPr>
          <w:p w14:paraId="0B8C8FBB"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Mitarbeiterverhältnis besteht)</w:t>
            </w:r>
          </w:p>
        </w:tc>
      </w:tr>
      <w:tr w:rsidR="00BF5073" w:rsidRPr="00A86147" w14:paraId="5B9CBB88" w14:textId="77777777" w:rsidTr="00BF5073">
        <w:tc>
          <w:tcPr>
            <w:tcW w:w="4813" w:type="dxa"/>
          </w:tcPr>
          <w:p w14:paraId="0A30A222"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Berater von</w:t>
            </w:r>
            <w:r w:rsidRPr="008A07C5">
              <w:rPr>
                <w:i/>
                <w:sz w:val="16"/>
                <w:szCs w:val="16"/>
                <w:lang w:val="it-IT" w:eastAsia="it-IT"/>
              </w:rPr>
              <w:t>:</w:t>
            </w:r>
          </w:p>
        </w:tc>
        <w:tc>
          <w:tcPr>
            <w:tcW w:w="4814" w:type="dxa"/>
          </w:tcPr>
          <w:p w14:paraId="06C8ACE0" w14:textId="77777777" w:rsidR="00BF5073" w:rsidRPr="00AC75DF" w:rsidRDefault="00BF5073" w:rsidP="00BF5073">
            <w:pPr>
              <w:suppressAutoHyphens w:val="0"/>
              <w:spacing w:before="60" w:after="120"/>
              <w:ind w:right="-6"/>
              <w:rPr>
                <w:i/>
                <w:sz w:val="16"/>
                <w:szCs w:val="16"/>
                <w:lang w:val="de-DE" w:eastAsia="it-IT"/>
              </w:rPr>
            </w:pPr>
            <w:r w:rsidRPr="008A07C5">
              <w:rPr>
                <w:i/>
                <w:sz w:val="16"/>
                <w:szCs w:val="16"/>
                <w:lang w:val="it-IT" w:eastAsia="it-IT"/>
              </w:rPr>
              <w:fldChar w:fldCharType="begin">
                <w:ffData>
                  <w:name w:val="Testo33"/>
                  <w:enabled/>
                  <w:calcOnExit w:val="0"/>
                  <w:textInput/>
                </w:ffData>
              </w:fldChar>
            </w:r>
            <w:r w:rsidRPr="00AC75DF">
              <w:rPr>
                <w:i/>
                <w:sz w:val="16"/>
                <w:szCs w:val="16"/>
                <w:lang w:val="de-DE"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AC75DF">
              <w:rPr>
                <w:i/>
                <w:sz w:val="16"/>
                <w:szCs w:val="16"/>
                <w:lang w:val="de-DE" w:eastAsia="it-IT"/>
              </w:rPr>
              <w:t xml:space="preserve"> (Angeben mit wem das Beraterverhältnis besteht)</w:t>
            </w:r>
          </w:p>
        </w:tc>
      </w:tr>
      <w:tr w:rsidR="00BF5073" w:rsidRPr="007A6D3E" w14:paraId="586B1176" w14:textId="77777777" w:rsidTr="00BF5073">
        <w:tc>
          <w:tcPr>
            <w:tcW w:w="4813" w:type="dxa"/>
          </w:tcPr>
          <w:p w14:paraId="26D3260D"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w:t>
            </w:r>
            <w:r w:rsidRPr="00DF1884">
              <w:rPr>
                <w:i/>
                <w:sz w:val="16"/>
                <w:szCs w:val="16"/>
                <w:lang w:val="it-IT" w:eastAsia="it-IT"/>
              </w:rPr>
              <w:t>aktiver Gesellschafter der</w:t>
            </w:r>
            <w:r>
              <w:rPr>
                <w:i/>
                <w:sz w:val="16"/>
                <w:szCs w:val="16"/>
                <w:lang w:val="it-IT" w:eastAsia="it-IT"/>
              </w:rPr>
              <w:t>:</w:t>
            </w:r>
          </w:p>
        </w:tc>
        <w:tc>
          <w:tcPr>
            <w:tcW w:w="4814" w:type="dxa"/>
          </w:tcPr>
          <w:p w14:paraId="0D678BCE"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4153B292" w14:textId="77777777" w:rsidTr="00BF5073">
        <w:tc>
          <w:tcPr>
            <w:tcW w:w="4813" w:type="dxa"/>
          </w:tcPr>
          <w:p w14:paraId="1E89BB7A"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Verwalter</w:t>
            </w:r>
            <w:r w:rsidRPr="00DE55C9">
              <w:rPr>
                <w:i/>
                <w:sz w:val="16"/>
                <w:szCs w:val="16"/>
                <w:lang w:val="it-IT" w:eastAsia="it-IT"/>
              </w:rPr>
              <w:t xml:space="preserve"> mit Vertretungsbefugnis</w:t>
            </w:r>
            <w:r>
              <w:rPr>
                <w:i/>
                <w:sz w:val="16"/>
                <w:szCs w:val="16"/>
                <w:lang w:val="it-IT" w:eastAsia="it-IT"/>
              </w:rPr>
              <w:t xml:space="preserve"> der:</w:t>
            </w:r>
          </w:p>
        </w:tc>
        <w:tc>
          <w:tcPr>
            <w:tcW w:w="4814" w:type="dxa"/>
          </w:tcPr>
          <w:p w14:paraId="24EA0878"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BF5073" w:rsidRPr="007A6D3E" w14:paraId="0112395F" w14:textId="77777777" w:rsidTr="00BF5073">
        <w:tc>
          <w:tcPr>
            <w:tcW w:w="4813" w:type="dxa"/>
          </w:tcPr>
          <w:p w14:paraId="42F64FC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Kontrollkästchen1"/>
                  <w:enabled/>
                  <w:calcOnExit w:val="0"/>
                  <w:checkBox>
                    <w:sizeAuto/>
                    <w:default w:val="0"/>
                    <w:checked w:val="0"/>
                  </w:checkBox>
                </w:ffData>
              </w:fldChar>
            </w:r>
            <w:r w:rsidRPr="008A07C5">
              <w:rPr>
                <w:i/>
                <w:sz w:val="16"/>
                <w:szCs w:val="16"/>
                <w:lang w:val="it-IT" w:eastAsia="it-IT"/>
              </w:rPr>
              <w:instrText xml:space="preserve"> FORMCHECKBOX </w:instrText>
            </w:r>
            <w:r w:rsidR="00A86147">
              <w:rPr>
                <w:i/>
                <w:sz w:val="16"/>
                <w:szCs w:val="16"/>
                <w:lang w:val="it-IT" w:eastAsia="it-IT"/>
              </w:rPr>
            </w:r>
            <w:r w:rsidR="00A86147">
              <w:rPr>
                <w:i/>
                <w:sz w:val="16"/>
                <w:szCs w:val="16"/>
                <w:lang w:val="it-IT" w:eastAsia="it-IT"/>
              </w:rPr>
              <w:fldChar w:fldCharType="separate"/>
            </w:r>
            <w:r w:rsidRPr="008A07C5">
              <w:rPr>
                <w:i/>
                <w:sz w:val="16"/>
                <w:szCs w:val="16"/>
                <w:lang w:val="it-IT" w:eastAsia="it-IT"/>
              </w:rPr>
              <w:fldChar w:fldCharType="end"/>
            </w:r>
            <w:r>
              <w:rPr>
                <w:i/>
                <w:sz w:val="16"/>
                <w:szCs w:val="16"/>
                <w:lang w:val="it-IT" w:eastAsia="it-IT"/>
              </w:rPr>
              <w:t xml:space="preserve"> technischer Leiter der:</w:t>
            </w:r>
          </w:p>
        </w:tc>
        <w:tc>
          <w:tcPr>
            <w:tcW w:w="4814" w:type="dxa"/>
          </w:tcPr>
          <w:p w14:paraId="7E5E41E0" w14:textId="77777777" w:rsidR="00BF5073" w:rsidRPr="008A07C5" w:rsidRDefault="00BF5073" w:rsidP="00BF5073">
            <w:pPr>
              <w:suppressAutoHyphens w:val="0"/>
              <w:spacing w:before="60" w:after="120"/>
              <w:ind w:right="-6"/>
              <w:rPr>
                <w:i/>
                <w:sz w:val="16"/>
                <w:szCs w:val="16"/>
                <w:lang w:val="it-IT" w:eastAsia="it-IT"/>
              </w:rPr>
            </w:pPr>
            <w:r w:rsidRPr="008A07C5">
              <w:rPr>
                <w:i/>
                <w:sz w:val="16"/>
                <w:szCs w:val="16"/>
                <w:lang w:val="it-IT" w:eastAsia="it-IT"/>
              </w:rPr>
              <w:fldChar w:fldCharType="begin">
                <w:ffData>
                  <w:name w:val="Testo33"/>
                  <w:enabled/>
                  <w:calcOnExit w:val="0"/>
                  <w:textInput/>
                </w:ffData>
              </w:fldChar>
            </w:r>
            <w:r w:rsidRPr="008A07C5">
              <w:rPr>
                <w:i/>
                <w:sz w:val="16"/>
                <w:szCs w:val="16"/>
                <w:lang w:val="it-IT" w:eastAsia="it-IT"/>
              </w:rPr>
              <w:instrText xml:space="preserve"> FORMTEXT </w:instrText>
            </w:r>
            <w:r w:rsidRPr="008A07C5">
              <w:rPr>
                <w:i/>
                <w:sz w:val="16"/>
                <w:szCs w:val="16"/>
                <w:lang w:val="it-IT" w:eastAsia="it-IT"/>
              </w:rPr>
            </w:r>
            <w:r w:rsidRPr="008A07C5">
              <w:rPr>
                <w:i/>
                <w:sz w:val="16"/>
                <w:szCs w:val="16"/>
                <w:lang w:val="it-IT" w:eastAsia="it-IT"/>
              </w:rPr>
              <w:fldChar w:fldCharType="separate"/>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Pr>
                <w:i/>
                <w:noProof/>
                <w:sz w:val="16"/>
                <w:szCs w:val="16"/>
                <w:lang w:val="it-IT" w:eastAsia="it-IT"/>
              </w:rPr>
              <w:t> </w:t>
            </w:r>
            <w:r w:rsidRPr="008A07C5">
              <w:rPr>
                <w:i/>
                <w:sz w:val="16"/>
                <w:szCs w:val="16"/>
                <w:lang w:val="it-IT" w:eastAsia="it-IT"/>
              </w:rPr>
              <w:fldChar w:fldCharType="end"/>
            </w:r>
            <w:r w:rsidRPr="008A07C5">
              <w:rPr>
                <w:i/>
                <w:sz w:val="16"/>
                <w:szCs w:val="16"/>
                <w:lang w:val="it-IT" w:eastAsia="it-IT"/>
              </w:rPr>
              <w:t xml:space="preserve"> </w:t>
            </w:r>
            <w:r w:rsidRPr="00DF1884">
              <w:rPr>
                <w:i/>
                <w:sz w:val="16"/>
                <w:szCs w:val="16"/>
                <w:lang w:val="it-IT" w:eastAsia="it-IT"/>
              </w:rPr>
              <w:t>Bezeichnung der Gesellschaft</w:t>
            </w:r>
            <w:r w:rsidRPr="008A07C5">
              <w:rPr>
                <w:i/>
                <w:sz w:val="16"/>
                <w:szCs w:val="16"/>
                <w:lang w:val="it-IT" w:eastAsia="it-IT"/>
              </w:rPr>
              <w:t>)</w:t>
            </w:r>
          </w:p>
        </w:tc>
      </w:tr>
      <w:tr w:rsidR="0014257A" w:rsidRPr="0014257A" w14:paraId="2D1B5715" w14:textId="77777777" w:rsidTr="00BF5073">
        <w:tc>
          <w:tcPr>
            <w:tcW w:w="4813" w:type="dxa"/>
          </w:tcPr>
          <w:p w14:paraId="332FA2E4" w14:textId="45ECC313" w:rsidR="00BF5073" w:rsidRPr="0014257A" w:rsidRDefault="009E1CAA" w:rsidP="00BF5073">
            <w:pPr>
              <w:suppressAutoHyphens w:val="0"/>
              <w:spacing w:before="60" w:after="120"/>
              <w:ind w:right="-6"/>
              <w:rPr>
                <w:i/>
                <w:sz w:val="16"/>
                <w:szCs w:val="16"/>
                <w:lang w:val="it-IT" w:eastAsia="it-IT"/>
              </w:rPr>
            </w:pPr>
            <w:r w:rsidRPr="0014257A">
              <w:rPr>
                <w:i/>
                <w:sz w:val="16"/>
                <w:szCs w:val="16"/>
                <w:lang w:val="de-DE" w:eastAsia="it-IT"/>
              </w:rPr>
              <w:t xml:space="preserve">Daten der Anfoderungen </w:t>
            </w:r>
          </w:p>
        </w:tc>
        <w:tc>
          <w:tcPr>
            <w:tcW w:w="4814" w:type="dxa"/>
          </w:tcPr>
          <w:p w14:paraId="4588D334" w14:textId="53834E15" w:rsidR="00BF5073" w:rsidRPr="0014257A" w:rsidRDefault="0014257A" w:rsidP="00BF5073">
            <w:pPr>
              <w:suppressAutoHyphens w:val="0"/>
              <w:spacing w:before="60" w:after="120"/>
              <w:ind w:right="-6"/>
              <w:rPr>
                <w:i/>
                <w:sz w:val="16"/>
                <w:szCs w:val="16"/>
                <w:lang w:val="de-DE" w:eastAsia="it-IT"/>
              </w:rPr>
            </w:pPr>
            <w:r w:rsidRPr="0014257A">
              <w:rPr>
                <w:i/>
                <w:sz w:val="16"/>
                <w:szCs w:val="16"/>
                <w:lang w:val="it-IT" w:eastAsia="it-IT"/>
              </w:rPr>
              <w:fldChar w:fldCharType="begin">
                <w:ffData>
                  <w:name w:val="Testo33"/>
                  <w:enabled/>
                  <w:calcOnExit w:val="0"/>
                  <w:textInput/>
                </w:ffData>
              </w:fldChar>
            </w:r>
            <w:r w:rsidRPr="0014257A">
              <w:rPr>
                <w:i/>
                <w:sz w:val="16"/>
                <w:szCs w:val="16"/>
                <w:lang w:val="it-IT" w:eastAsia="it-IT"/>
              </w:rPr>
              <w:instrText xml:space="preserve"> FORMTEXT </w:instrText>
            </w:r>
            <w:r w:rsidRPr="0014257A">
              <w:rPr>
                <w:i/>
                <w:sz w:val="16"/>
                <w:szCs w:val="16"/>
                <w:lang w:val="it-IT" w:eastAsia="it-IT"/>
              </w:rPr>
            </w:r>
            <w:r w:rsidRPr="0014257A">
              <w:rPr>
                <w:i/>
                <w:sz w:val="16"/>
                <w:szCs w:val="16"/>
                <w:lang w:val="it-IT" w:eastAsia="it-IT"/>
              </w:rPr>
              <w:fldChar w:fldCharType="separate"/>
            </w:r>
            <w:r w:rsidRPr="0014257A">
              <w:rPr>
                <w:i/>
                <w:sz w:val="16"/>
                <w:szCs w:val="16"/>
                <w:lang w:val="it-IT" w:eastAsia="it-IT"/>
              </w:rPr>
              <w:t> </w:t>
            </w:r>
            <w:r w:rsidRPr="0014257A">
              <w:rPr>
                <w:i/>
                <w:sz w:val="16"/>
                <w:szCs w:val="16"/>
                <w:lang w:val="it-IT" w:eastAsia="it-IT"/>
              </w:rPr>
              <w:t> </w:t>
            </w:r>
            <w:r w:rsidRPr="0014257A">
              <w:rPr>
                <w:i/>
                <w:sz w:val="16"/>
                <w:szCs w:val="16"/>
                <w:lang w:val="it-IT" w:eastAsia="it-IT"/>
              </w:rPr>
              <w:t> </w:t>
            </w:r>
            <w:r w:rsidRPr="0014257A">
              <w:rPr>
                <w:i/>
                <w:sz w:val="16"/>
                <w:szCs w:val="16"/>
                <w:lang w:val="it-IT" w:eastAsia="it-IT"/>
              </w:rPr>
              <w:t> </w:t>
            </w:r>
            <w:r w:rsidRPr="0014257A">
              <w:rPr>
                <w:i/>
                <w:sz w:val="16"/>
                <w:szCs w:val="16"/>
                <w:lang w:val="it-IT" w:eastAsia="it-IT"/>
              </w:rPr>
              <w:t> </w:t>
            </w:r>
            <w:r w:rsidRPr="0014257A">
              <w:rPr>
                <w:i/>
                <w:sz w:val="16"/>
                <w:szCs w:val="16"/>
                <w:lang w:val="de-DE" w:eastAsia="it-IT"/>
              </w:rPr>
              <w:fldChar w:fldCharType="end"/>
            </w:r>
          </w:p>
        </w:tc>
      </w:tr>
    </w:tbl>
    <w:p w14:paraId="335D4EC0" w14:textId="77777777" w:rsidR="00BF5073" w:rsidRDefault="00BF5073" w:rsidP="00BF5073">
      <w:pPr>
        <w:jc w:val="both"/>
        <w:rPr>
          <w:lang w:val="de-DE"/>
        </w:rPr>
      </w:pPr>
    </w:p>
    <w:p w14:paraId="6C7BFB73" w14:textId="6B6A6A9A" w:rsidR="00BF5073" w:rsidRDefault="00BF5073" w:rsidP="00483C29">
      <w:pPr>
        <w:jc w:val="both"/>
        <w:rPr>
          <w:lang w:val="de-DE"/>
        </w:rPr>
      </w:pPr>
    </w:p>
    <w:p w14:paraId="464DEDA9" w14:textId="77777777" w:rsidR="00BD70C4" w:rsidRPr="00B7489A" w:rsidRDefault="00BD70C4" w:rsidP="00BD70C4">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BD70C4" w:rsidRPr="00B7489A" w14:paraId="5BAAFF27" w14:textId="77777777" w:rsidTr="00AC4433">
        <w:tc>
          <w:tcPr>
            <w:tcW w:w="9778" w:type="dxa"/>
            <w:shd w:val="clear" w:color="auto" w:fill="auto"/>
          </w:tcPr>
          <w:p w14:paraId="36A34410" w14:textId="77777777" w:rsidR="00BD70C4" w:rsidRPr="00B7489A" w:rsidRDefault="00BD70C4" w:rsidP="00AC4433">
            <w:pPr>
              <w:pStyle w:val="sche3"/>
              <w:spacing w:line="360" w:lineRule="auto"/>
              <w:rPr>
                <w:b/>
                <w:i/>
                <w:sz w:val="18"/>
                <w:szCs w:val="18"/>
                <w:lang w:val="de-DE"/>
              </w:rPr>
            </w:pPr>
            <w:r w:rsidRPr="00B7489A">
              <w:rPr>
                <w:b/>
                <w:i/>
                <w:sz w:val="18"/>
                <w:szCs w:val="18"/>
                <w:lang w:val="de-DE"/>
              </w:rPr>
              <w:lastRenderedPageBreak/>
              <w:t>ANMERKUNGEN</w:t>
            </w:r>
          </w:p>
          <w:p w14:paraId="3076E138" w14:textId="77777777" w:rsidR="00BD70C4" w:rsidRPr="00B7489A" w:rsidRDefault="00BD70C4" w:rsidP="00AC4433">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12"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sidRPr="00B7489A">
              <w:rPr>
                <w:sz w:val="18"/>
                <w:szCs w:val="18"/>
                <w:lang w:val="de-DE"/>
              </w:rPr>
              <w:fldChar w:fldCharType="end"/>
            </w:r>
            <w:bookmarkEnd w:id="12"/>
          </w:p>
        </w:tc>
      </w:tr>
    </w:tbl>
    <w:p w14:paraId="4A0B64E4" w14:textId="77777777" w:rsidR="00BD70C4" w:rsidRPr="00B7489A" w:rsidRDefault="00BD70C4" w:rsidP="00BD70C4">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BD70C4" w:rsidRPr="00B7489A" w14:paraId="681AB815" w14:textId="77777777" w:rsidTr="00AC4433">
        <w:tc>
          <w:tcPr>
            <w:tcW w:w="3812" w:type="dxa"/>
            <w:shd w:val="clear" w:color="auto" w:fill="auto"/>
          </w:tcPr>
          <w:p w14:paraId="322A63FC" w14:textId="77777777" w:rsidR="00BD70C4" w:rsidRPr="00B7489A" w:rsidRDefault="00BD70C4" w:rsidP="00AC4433">
            <w:pPr>
              <w:pStyle w:val="sche3"/>
              <w:tabs>
                <w:tab w:val="left" w:pos="4445"/>
              </w:tabs>
              <w:spacing w:line="360" w:lineRule="auto"/>
              <w:rPr>
                <w:sz w:val="18"/>
                <w:szCs w:val="18"/>
                <w:lang w:val="de-DE"/>
              </w:rPr>
            </w:pPr>
          </w:p>
        </w:tc>
        <w:tc>
          <w:tcPr>
            <w:tcW w:w="5973" w:type="dxa"/>
            <w:shd w:val="clear" w:color="auto" w:fill="auto"/>
          </w:tcPr>
          <w:p w14:paraId="1F4A7644" w14:textId="77777777" w:rsidR="00BD70C4" w:rsidRPr="00B7489A" w:rsidRDefault="00BD70C4" w:rsidP="00AC4433">
            <w:pPr>
              <w:spacing w:line="360" w:lineRule="auto"/>
              <w:jc w:val="center"/>
              <w:rPr>
                <w:sz w:val="18"/>
                <w:szCs w:val="18"/>
                <w:lang w:val="de-DE"/>
              </w:rPr>
            </w:pPr>
          </w:p>
          <w:p w14:paraId="06A7DFA1" w14:textId="77777777" w:rsidR="00BD70C4" w:rsidRPr="00B7489A" w:rsidRDefault="00BD70C4" w:rsidP="00AC4433">
            <w:pPr>
              <w:spacing w:line="360" w:lineRule="auto"/>
              <w:jc w:val="center"/>
              <w:rPr>
                <w:sz w:val="18"/>
                <w:szCs w:val="18"/>
                <w:lang w:val="de-DE"/>
              </w:rPr>
            </w:pPr>
            <w:r w:rsidRPr="00B7489A">
              <w:rPr>
                <w:sz w:val="18"/>
                <w:szCs w:val="18"/>
                <w:lang w:val="de-DE"/>
              </w:rPr>
              <w:t>Der gesetzliche Vertreter / der bevollmächtigte Vertreter</w:t>
            </w:r>
          </w:p>
          <w:p w14:paraId="713ADD8E" w14:textId="77777777" w:rsidR="00BD70C4" w:rsidRPr="00B7489A" w:rsidRDefault="00BD70C4" w:rsidP="00AC4433">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Pr>
                <w:noProof/>
                <w:sz w:val="18"/>
                <w:szCs w:val="18"/>
                <w:lang w:val="de-DE"/>
              </w:rPr>
              <w:t> </w:t>
            </w:r>
            <w:r w:rsidRPr="00B7489A">
              <w:rPr>
                <w:sz w:val="18"/>
                <w:szCs w:val="18"/>
                <w:lang w:val="de-DE"/>
              </w:rPr>
              <w:fldChar w:fldCharType="end"/>
            </w:r>
          </w:p>
          <w:p w14:paraId="7A528805" w14:textId="77777777" w:rsidR="00BD70C4" w:rsidRPr="00B7489A" w:rsidRDefault="00BD70C4" w:rsidP="00AC4433">
            <w:pPr>
              <w:spacing w:line="360" w:lineRule="auto"/>
              <w:jc w:val="center"/>
              <w:rPr>
                <w:sz w:val="18"/>
                <w:szCs w:val="18"/>
                <w:lang w:val="de-DE"/>
              </w:rPr>
            </w:pPr>
            <w:r w:rsidRPr="00B7489A">
              <w:rPr>
                <w:sz w:val="18"/>
                <w:szCs w:val="18"/>
                <w:lang w:val="de-DE"/>
              </w:rPr>
              <w:t>(mit digitaler Unterschrift unterzeichnet)</w:t>
            </w:r>
          </w:p>
          <w:p w14:paraId="4B391656" w14:textId="77777777" w:rsidR="00BD70C4" w:rsidRPr="00B7489A" w:rsidRDefault="00BD70C4" w:rsidP="00AC4433">
            <w:pPr>
              <w:pStyle w:val="sche3"/>
              <w:tabs>
                <w:tab w:val="left" w:pos="4445"/>
              </w:tabs>
              <w:spacing w:line="360" w:lineRule="auto"/>
              <w:rPr>
                <w:sz w:val="18"/>
                <w:szCs w:val="18"/>
                <w:lang w:val="de-DE"/>
              </w:rPr>
            </w:pPr>
          </w:p>
        </w:tc>
      </w:tr>
    </w:tbl>
    <w:p w14:paraId="08AC79BC" w14:textId="397D0AFD" w:rsidR="00BD70C4" w:rsidRDefault="00BD70C4" w:rsidP="009E1CAA">
      <w:pPr>
        <w:jc w:val="both"/>
        <w:rPr>
          <w:lang w:val="de-DE"/>
        </w:rPr>
      </w:pPr>
    </w:p>
    <w:p w14:paraId="0D1B7078" w14:textId="77777777" w:rsidR="009E1CAA" w:rsidRDefault="009E1CAA" w:rsidP="009E1CAA">
      <w:pPr>
        <w:jc w:val="both"/>
        <w:rPr>
          <w:lang w:val="de-DE"/>
        </w:rPr>
      </w:pPr>
    </w:p>
    <w:tbl>
      <w:tblPr>
        <w:tblW w:w="9709"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9E1CAA" w:rsidRPr="00B7489A" w14:paraId="15920DDE" w14:textId="77777777" w:rsidTr="004C17A8">
        <w:trPr>
          <w:trHeight w:val="1060"/>
        </w:trPr>
        <w:tc>
          <w:tcPr>
            <w:tcW w:w="9709" w:type="dxa"/>
          </w:tcPr>
          <w:p w14:paraId="4CF3AB0F" w14:textId="77777777" w:rsidR="009E1CAA" w:rsidRPr="00B7489A" w:rsidRDefault="009E1CAA" w:rsidP="004C17A8">
            <w:pPr>
              <w:pBdr>
                <w:top w:val="nil"/>
                <w:left w:val="nil"/>
                <w:bottom w:val="nil"/>
                <w:right w:val="nil"/>
                <w:between w:val="nil"/>
              </w:pBdr>
              <w:tabs>
                <w:tab w:val="left" w:pos="959"/>
              </w:tabs>
              <w:ind w:left="-43"/>
              <w:jc w:val="both"/>
              <w:rPr>
                <w:rFonts w:eastAsia="Arial"/>
                <w:b/>
                <w:sz w:val="18"/>
                <w:szCs w:val="18"/>
                <w:lang w:val="de-DE"/>
              </w:rPr>
            </w:pPr>
            <w:r w:rsidRPr="00B7489A">
              <w:rPr>
                <w:rFonts w:eastAsia="Arial"/>
                <w:b/>
                <w:sz w:val="18"/>
                <w:szCs w:val="18"/>
                <w:lang w:val="de-DE"/>
              </w:rPr>
              <w:t>Information gemäß Art. 13 und Art. 14 der Verordnung (EU) 2016/679 (DSGVO)</w:t>
            </w:r>
          </w:p>
          <w:p w14:paraId="3AF62A21" w14:textId="77777777" w:rsidR="009E1CAA" w:rsidRPr="00B7489A" w:rsidRDefault="009E1CAA" w:rsidP="004C17A8">
            <w:pPr>
              <w:pBdr>
                <w:top w:val="nil"/>
                <w:left w:val="nil"/>
                <w:bottom w:val="nil"/>
                <w:right w:val="nil"/>
                <w:between w:val="nil"/>
              </w:pBdr>
              <w:tabs>
                <w:tab w:val="left" w:pos="959"/>
              </w:tabs>
              <w:ind w:left="-43"/>
              <w:jc w:val="both"/>
              <w:rPr>
                <w:rFonts w:eastAsia="Arial"/>
                <w:sz w:val="18"/>
                <w:szCs w:val="18"/>
                <w:lang w:val="de-DE"/>
              </w:rPr>
            </w:pPr>
          </w:p>
          <w:p w14:paraId="10BAF900" w14:textId="77777777" w:rsidR="009E1CAA" w:rsidRPr="00B7489A" w:rsidRDefault="009E1CAA" w:rsidP="004C17A8">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Verantwortlicher für die Datenverarbeitung</w:t>
            </w:r>
            <w:r w:rsidRPr="00B7489A">
              <w:rPr>
                <w:rFonts w:eastAsia="Arial"/>
                <w:sz w:val="18"/>
                <w:szCs w:val="18"/>
                <w:lang w:val="de-DE"/>
              </w:rPr>
              <w:t xml:space="preserve"> ist die auftraggebende Körperschaft (s. Ausschreibungsbedingungen).</w:t>
            </w:r>
          </w:p>
          <w:p w14:paraId="6FEF33A3" w14:textId="77777777" w:rsidR="009E1CAA" w:rsidRPr="00B7489A" w:rsidRDefault="009E1CAA" w:rsidP="004C17A8">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Auftragsverarbeiter gemäß Art. 28 DSGVO</w:t>
            </w:r>
            <w:r w:rsidRPr="00B7489A">
              <w:rPr>
                <w:rFonts w:eastAsia="Arial"/>
                <w:sz w:val="18"/>
                <w:szCs w:val="18"/>
                <w:lang w:val="de-DE"/>
              </w:rPr>
              <w:t xml:space="preserve"> ist die Agentur für die Verfahren und die Aufsicht im Bereich öffentliche Bau-, Dienstleistungs- und Lieferaufträge AOV, Dr.-Julius-Perathoner-Straße Nr. 10, 39100 Bozen, E-Mail: </w:t>
            </w:r>
            <w:hyperlink r:id="rId8" w:history="1">
              <w:r w:rsidRPr="00B7489A">
                <w:rPr>
                  <w:rStyle w:val="Collegamentoipertestuale"/>
                  <w:rFonts w:eastAsia="Arial"/>
                  <w:sz w:val="18"/>
                  <w:szCs w:val="18"/>
                  <w:lang w:val="de-DE"/>
                </w:rPr>
                <w:t>aov@provinz.bz.it</w:t>
              </w:r>
            </w:hyperlink>
            <w:r w:rsidRPr="00B7489A">
              <w:rPr>
                <w:rFonts w:eastAsia="Arial"/>
                <w:sz w:val="18"/>
                <w:szCs w:val="18"/>
                <w:lang w:val="de-DE"/>
              </w:rPr>
              <w:t xml:space="preserve">; PEC: </w:t>
            </w:r>
            <w:r w:rsidRPr="002614AC">
              <w:rPr>
                <w:rFonts w:eastAsia="Arial"/>
                <w:color w:val="0000FF"/>
                <w:sz w:val="18"/>
                <w:szCs w:val="18"/>
                <w:u w:val="single"/>
                <w:lang w:val="de-DE"/>
              </w:rPr>
              <w:t>agenturauftraege.agenziaappalti@pec.prov.bz.it</w:t>
            </w:r>
            <w:r w:rsidRPr="00B7489A">
              <w:rPr>
                <w:rFonts w:eastAsia="Arial"/>
                <w:sz w:val="18"/>
                <w:szCs w:val="18"/>
                <w:lang w:val="de-DE"/>
              </w:rPr>
              <w:t xml:space="preserve">. Der gesetzliche Vertreter der AOV ist der Direktor, Mag. Dr. Thomas Mathà. </w:t>
            </w:r>
          </w:p>
          <w:p w14:paraId="469CEEB9" w14:textId="77777777" w:rsidR="009E1CAA" w:rsidRPr="00B7489A" w:rsidRDefault="009E1CAA" w:rsidP="004C17A8">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Weitere Auftragsverarbeiter gemäß Art. 28, Abs. 4 DSGVO</w:t>
            </w:r>
            <w:r w:rsidRPr="00B7489A">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14:paraId="0D7F0873" w14:textId="77777777" w:rsidR="009E1CAA" w:rsidRPr="00B7489A" w:rsidRDefault="009E1CAA" w:rsidP="004C17A8">
            <w:pPr>
              <w:pBdr>
                <w:top w:val="nil"/>
                <w:left w:val="nil"/>
                <w:bottom w:val="nil"/>
                <w:right w:val="nil"/>
                <w:between w:val="nil"/>
              </w:pBdr>
              <w:ind w:left="-43"/>
              <w:jc w:val="both"/>
              <w:rPr>
                <w:rFonts w:eastAsia="Arial"/>
                <w:sz w:val="18"/>
                <w:szCs w:val="18"/>
                <w:lang w:val="de-DE"/>
              </w:rPr>
            </w:pPr>
            <w:r w:rsidRPr="00B7489A">
              <w:rPr>
                <w:rFonts w:eastAsia="Arial"/>
                <w:b/>
                <w:sz w:val="18"/>
                <w:szCs w:val="18"/>
                <w:lang w:val="de-DE"/>
              </w:rPr>
              <w:t>Datenschutzbeauftragter (DSB):</w:t>
            </w:r>
            <w:r w:rsidRPr="00B7489A">
              <w:rPr>
                <w:rFonts w:eastAsia="Arial"/>
                <w:sz w:val="18"/>
                <w:szCs w:val="18"/>
                <w:lang w:val="de-DE"/>
              </w:rPr>
              <w:t xml:space="preserve"> GRUPPO INQUIRIA SRL, Schlachthofstraße Nr. 50, 39100 Bozen, E-Mail: </w:t>
            </w:r>
            <w:hyperlink r:id="rId9">
              <w:r w:rsidRPr="0036058B">
                <w:rPr>
                  <w:rFonts w:eastAsia="Arial"/>
                  <w:color w:val="0000FF"/>
                  <w:sz w:val="18"/>
                  <w:szCs w:val="18"/>
                  <w:u w:val="single"/>
                  <w:lang w:val="de-DE"/>
                </w:rPr>
                <w:t>info@inquiria.it</w:t>
              </w:r>
            </w:hyperlink>
            <w:r w:rsidRPr="00B7489A">
              <w:rPr>
                <w:rFonts w:eastAsia="Arial"/>
                <w:sz w:val="18"/>
                <w:szCs w:val="18"/>
                <w:lang w:val="de-DE"/>
              </w:rPr>
              <w:t xml:space="preserve">; PEC: </w:t>
            </w:r>
            <w:hyperlink r:id="rId10">
              <w:r w:rsidRPr="0036058B">
                <w:rPr>
                  <w:rFonts w:eastAsia="Arial"/>
                  <w:color w:val="0000FF"/>
                  <w:sz w:val="18"/>
                  <w:szCs w:val="18"/>
                  <w:u w:val="single"/>
                  <w:lang w:val="de-DE"/>
                </w:rPr>
                <w:t>inquiria@pec.it</w:t>
              </w:r>
            </w:hyperlink>
            <w:r w:rsidRPr="00B7489A">
              <w:rPr>
                <w:rFonts w:eastAsia="Arial"/>
                <w:sz w:val="18"/>
                <w:szCs w:val="18"/>
                <w:lang w:val="de-DE"/>
              </w:rPr>
              <w:t>.</w:t>
            </w:r>
          </w:p>
          <w:p w14:paraId="5D73E410" w14:textId="77777777" w:rsidR="009E1CAA" w:rsidRPr="00B7489A" w:rsidRDefault="009E1CAA" w:rsidP="004C17A8">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Herkunft der Daten:</w:t>
            </w:r>
            <w:r w:rsidRPr="00B7489A">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14:paraId="4201342C" w14:textId="77777777" w:rsidR="009E1CAA" w:rsidRPr="00B7489A" w:rsidRDefault="009E1CAA" w:rsidP="004C17A8">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Datenkategorien:</w:t>
            </w:r>
            <w:r w:rsidRPr="00B7489A">
              <w:rPr>
                <w:rFonts w:eastAsia="Arial"/>
                <w:sz w:val="18"/>
                <w:szCs w:val="18"/>
                <w:lang w:val="de-DE"/>
              </w:rPr>
              <w:t xml:space="preserve"> Die eingehobenen Daten sind Identifizierungs- und gerichtliche Daten (</w:t>
            </w:r>
            <w:r w:rsidRPr="00B7489A">
              <w:rPr>
                <w:sz w:val="18"/>
                <w:szCs w:val="18"/>
                <w:lang w:val="de-DE"/>
              </w:rPr>
              <w:t>zu Verurteilungen, Strafen und zu Vergehen straf-, zivil-, verwaltungs-, sozial-, beitrags-, und steuerrechtlicher Natur nach Art. 80 GvD Nr. 50/2016)</w:t>
            </w:r>
            <w:r w:rsidRPr="00B7489A">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14:paraId="433B4736" w14:textId="77777777" w:rsidR="009E1CAA" w:rsidRPr="00B7489A" w:rsidRDefault="009E1CAA" w:rsidP="004C17A8">
            <w:pPr>
              <w:pBdr>
                <w:top w:val="nil"/>
                <w:left w:val="nil"/>
                <w:bottom w:val="nil"/>
                <w:right w:val="nil"/>
                <w:between w:val="nil"/>
              </w:pBdr>
              <w:tabs>
                <w:tab w:val="left" w:pos="959"/>
              </w:tabs>
              <w:ind w:left="-43"/>
              <w:jc w:val="both"/>
              <w:rPr>
                <w:rFonts w:eastAsia="Arial"/>
                <w:sz w:val="18"/>
                <w:szCs w:val="18"/>
                <w:lang w:val="de-DE"/>
              </w:rPr>
            </w:pPr>
            <w:r w:rsidRPr="00B7489A">
              <w:rPr>
                <w:rFonts w:eastAsia="Arial"/>
                <w:b/>
                <w:sz w:val="18"/>
                <w:szCs w:val="18"/>
                <w:lang w:val="de-DE"/>
              </w:rPr>
              <w:t>Zweck und Art der Verarbeitung:</w:t>
            </w:r>
            <w:r w:rsidRPr="00B7489A">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14:paraId="5427CA8B" w14:textId="77777777" w:rsidR="009E1CAA" w:rsidRPr="00B7489A" w:rsidRDefault="009E1CAA" w:rsidP="004C17A8">
            <w:pPr>
              <w:pBdr>
                <w:top w:val="nil"/>
                <w:left w:val="nil"/>
                <w:bottom w:val="nil"/>
                <w:right w:val="nil"/>
                <w:between w:val="nil"/>
              </w:pBdr>
              <w:tabs>
                <w:tab w:val="left" w:pos="959"/>
              </w:tabs>
              <w:ind w:left="-43"/>
              <w:jc w:val="both"/>
              <w:rPr>
                <w:rFonts w:eastAsia="Arial"/>
                <w:sz w:val="18"/>
                <w:szCs w:val="18"/>
                <w:lang w:val="de-DE"/>
              </w:rPr>
            </w:pPr>
            <w:r w:rsidRPr="00B7489A">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9E1CAA" w:rsidRPr="00A86147" w14:paraId="7B8E01EB" w14:textId="77777777" w:rsidTr="004C17A8">
        <w:trPr>
          <w:trHeight w:val="1060"/>
        </w:trPr>
        <w:tc>
          <w:tcPr>
            <w:tcW w:w="9709" w:type="dxa"/>
          </w:tcPr>
          <w:p w14:paraId="1F2AA92F" w14:textId="77777777" w:rsidR="009E1CAA" w:rsidRPr="00B7489A" w:rsidRDefault="009E1CAA" w:rsidP="004C17A8">
            <w:pPr>
              <w:pBdr>
                <w:top w:val="nil"/>
                <w:left w:val="nil"/>
                <w:bottom w:val="nil"/>
                <w:right w:val="nil"/>
                <w:between w:val="nil"/>
              </w:pBdr>
              <w:tabs>
                <w:tab w:val="left" w:pos="959"/>
              </w:tabs>
              <w:ind w:left="-43"/>
              <w:jc w:val="both"/>
              <w:rPr>
                <w:rFonts w:eastAsia="Arial"/>
                <w:color w:val="000000"/>
                <w:sz w:val="18"/>
                <w:szCs w:val="18"/>
                <w:lang w:val="de-DE"/>
              </w:rPr>
            </w:pPr>
            <w:r w:rsidRPr="00B7489A">
              <w:rPr>
                <w:b/>
                <w:bCs/>
                <w:sz w:val="18"/>
                <w:szCs w:val="18"/>
                <w:lang w:val="de-DE"/>
              </w:rPr>
              <w:t>Mitteilung und Empfänger der Daten:</w:t>
            </w:r>
            <w:r w:rsidRPr="00B7489A">
              <w:rPr>
                <w:rFonts w:eastAsia="Arial"/>
                <w:color w:val="000000"/>
                <w:sz w:val="18"/>
                <w:szCs w:val="18"/>
                <w:lang w:val="de-DE"/>
              </w:rPr>
              <w:t xml:space="preserve"> Die erhobenen Daten können folgenden Subjekten mitgeteilt werden: </w:t>
            </w:r>
          </w:p>
          <w:p w14:paraId="42A93801" w14:textId="77777777" w:rsidR="009E1CAA" w:rsidRPr="00B7489A" w:rsidRDefault="009E1CAA" w:rsidP="004C17A8">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-den mit der Verarbeitung beauftragten Subjekten, die aus verschiedenen Gründen im Auftrag der AOV arbeiten und denen die entsprechenden Anweisungen zur rechtmäßigen Verarbeitung der Daten schriftlich erteilt wurden;</w:t>
            </w:r>
          </w:p>
          <w:p w14:paraId="70D66696" w14:textId="77777777" w:rsidR="009E1CAA" w:rsidRPr="00B7489A" w:rsidRDefault="009E1CAA" w:rsidP="004C17A8">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-anderen öffentlichen Verwaltungen und Behörden, denen die Daten im Rahmen ihrer institutionellen Aufgaben mitgeteilt werden können;</w:t>
            </w:r>
          </w:p>
          <w:p w14:paraId="6C2A7BBB" w14:textId="77777777" w:rsidR="009E1CAA" w:rsidRPr="00B7489A" w:rsidRDefault="009E1CAA" w:rsidP="004C17A8">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-anderen Teilnehmern, die um Zugang zu den Ausschreibungsunterlagen ansuchen, gemäß den Modalitäten und im Rahmen der geltenden Bestimmungen;</w:t>
            </w:r>
          </w:p>
          <w:p w14:paraId="34D99CDC" w14:textId="77777777" w:rsidR="009E1CAA" w:rsidRPr="00B7489A" w:rsidRDefault="009E1CAA" w:rsidP="004C17A8">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-externen Subjekten, deren Namen den betroffenen Personen zur Verfügung stehen, da sie Teil der Bewertungskommissionen sind, die von Mal zu Mal gebildet werden;</w:t>
            </w:r>
          </w:p>
          <w:p w14:paraId="1B637B5E" w14:textId="77777777" w:rsidR="009E1CAA" w:rsidRPr="00B7489A" w:rsidRDefault="009E1CAA" w:rsidP="004C17A8">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-Rechtsanwälten, die mit der Verteidigung der AOV vor Gericht beauftragt sind.</w:t>
            </w:r>
          </w:p>
          <w:p w14:paraId="528077A6" w14:textId="77777777" w:rsidR="009E1CAA" w:rsidRPr="00B7489A" w:rsidRDefault="009E1CAA" w:rsidP="004C17A8">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Auf jeden Fall kann die AOV die Übermittlung von personenbezogenen Daten mit Ausnahme der sensiblen und gerichtlichen Daten gemäß Verordnung EU/2016/679 (DSGVO) durchführen.</w:t>
            </w:r>
          </w:p>
          <w:p w14:paraId="257B057B" w14:textId="77777777" w:rsidR="009E1CAA" w:rsidRPr="00B7489A" w:rsidRDefault="009E1CAA" w:rsidP="004C17A8">
            <w:pPr>
              <w:pBdr>
                <w:top w:val="nil"/>
                <w:left w:val="nil"/>
                <w:bottom w:val="nil"/>
                <w:right w:val="nil"/>
                <w:between w:val="nil"/>
              </w:pBdr>
              <w:tabs>
                <w:tab w:val="left" w:pos="959"/>
              </w:tabs>
              <w:ind w:left="-43"/>
              <w:jc w:val="both"/>
              <w:rPr>
                <w:rFonts w:eastAsia="Arial"/>
                <w:color w:val="000000"/>
                <w:sz w:val="18"/>
                <w:szCs w:val="18"/>
                <w:lang w:val="de-DE"/>
              </w:rPr>
            </w:pPr>
            <w:r w:rsidRPr="00B7489A">
              <w:rPr>
                <w:rFonts w:eastAsia="Arial"/>
                <w:color w:val="000000"/>
                <w:sz w:val="18"/>
                <w:szCs w:val="18"/>
                <w:lang w:val="de-DE"/>
              </w:rPr>
              <w:t>Die Daten werden in keiner Weise verbreitet und nach außen offengelegt noch an nicht autorisierte Subjekte weitergegeben bzw. mitgeteilt.</w:t>
            </w:r>
          </w:p>
        </w:tc>
      </w:tr>
      <w:tr w:rsidR="009E1CAA" w:rsidRPr="00A86147" w14:paraId="6733FABB" w14:textId="77777777" w:rsidTr="004C17A8">
        <w:trPr>
          <w:trHeight w:val="380"/>
        </w:trPr>
        <w:tc>
          <w:tcPr>
            <w:tcW w:w="9709" w:type="dxa"/>
          </w:tcPr>
          <w:p w14:paraId="11EC8418" w14:textId="77777777" w:rsidR="009E1CAA" w:rsidRPr="00B7489A" w:rsidRDefault="009E1CAA" w:rsidP="004C17A8">
            <w:pPr>
              <w:ind w:left="-43"/>
              <w:jc w:val="both"/>
              <w:rPr>
                <w:sz w:val="18"/>
                <w:szCs w:val="18"/>
                <w:lang w:val="de-DE"/>
              </w:rPr>
            </w:pPr>
            <w:r w:rsidRPr="00B7489A">
              <w:rPr>
                <w:b/>
                <w:bCs/>
                <w:sz w:val="18"/>
                <w:szCs w:val="18"/>
                <w:lang w:val="de-DE"/>
              </w:rPr>
              <w:t>Verbreitung:</w:t>
            </w:r>
            <w:r w:rsidRPr="00B7489A">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14:paraId="3994399A" w14:textId="77777777" w:rsidR="009E1CAA" w:rsidRPr="00B7489A" w:rsidRDefault="009E1CAA" w:rsidP="004C17A8">
            <w:pPr>
              <w:pBdr>
                <w:top w:val="nil"/>
                <w:left w:val="nil"/>
                <w:bottom w:val="nil"/>
                <w:right w:val="nil"/>
                <w:between w:val="nil"/>
              </w:pBdr>
              <w:shd w:val="clear" w:color="auto" w:fill="FFFFFF"/>
              <w:ind w:left="-43"/>
              <w:jc w:val="both"/>
              <w:rPr>
                <w:rFonts w:eastAsia="Arial"/>
                <w:sz w:val="18"/>
                <w:szCs w:val="18"/>
                <w:lang w:val="de-DE"/>
              </w:rPr>
            </w:pPr>
            <w:r w:rsidRPr="00B7489A">
              <w:rPr>
                <w:b/>
                <w:bCs/>
                <w:sz w:val="18"/>
                <w:szCs w:val="18"/>
                <w:lang w:val="de-DE"/>
              </w:rPr>
              <w:t>Dauer</w:t>
            </w:r>
            <w:r w:rsidRPr="00B7489A">
              <w:rPr>
                <w:b/>
                <w:sz w:val="18"/>
                <w:szCs w:val="18"/>
                <w:lang w:val="de-DE"/>
              </w:rPr>
              <w:t>:</w:t>
            </w:r>
            <w:r w:rsidRPr="00B7489A">
              <w:rPr>
                <w:sz w:val="18"/>
                <w:szCs w:val="18"/>
                <w:lang w:val="de-DE"/>
              </w:rPr>
              <w:t xml:space="preserve"> Die übermittelten Daten werden für die gesetzlich vorgesehene Dauer aufbewahrt.</w:t>
            </w:r>
          </w:p>
          <w:p w14:paraId="06729B38" w14:textId="77777777" w:rsidR="009E1CAA" w:rsidRPr="00B7489A" w:rsidRDefault="009E1CAA" w:rsidP="004C17A8">
            <w:pPr>
              <w:ind w:left="-43"/>
              <w:jc w:val="both"/>
              <w:rPr>
                <w:sz w:val="18"/>
                <w:szCs w:val="18"/>
                <w:lang w:val="de-DE"/>
              </w:rPr>
            </w:pPr>
            <w:r w:rsidRPr="00B7489A">
              <w:rPr>
                <w:b/>
                <w:bCs/>
                <w:sz w:val="18"/>
                <w:szCs w:val="18"/>
                <w:lang w:val="de-DE"/>
              </w:rPr>
              <w:t>Rechte der betroffenen Person:</w:t>
            </w:r>
            <w:r w:rsidRPr="00B7489A">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w:t>
            </w:r>
            <w:r w:rsidRPr="00B7489A">
              <w:rPr>
                <w:sz w:val="18"/>
                <w:szCs w:val="18"/>
                <w:lang w:val="de-DE"/>
              </w:rPr>
              <w:lastRenderedPageBreak/>
              <w:t xml:space="preserve">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B7489A">
                <w:rPr>
                  <w:rStyle w:val="Collegamentoipertestuale"/>
                  <w:sz w:val="18"/>
                  <w:szCs w:val="18"/>
                  <w:lang w:val="de-DE"/>
                </w:rPr>
                <w:t>http://aov.provinz.bz.it/transparente-verwaltung/zusaetzliche-informationen.asp</w:t>
              </w:r>
            </w:hyperlink>
            <w:r w:rsidRPr="00B7489A">
              <w:rPr>
                <w:sz w:val="18"/>
                <w:szCs w:val="18"/>
                <w:lang w:val="de-DE"/>
              </w:rPr>
              <w:t xml:space="preserve"> zur Verfügung. </w:t>
            </w:r>
          </w:p>
          <w:p w14:paraId="75B977C0" w14:textId="77777777" w:rsidR="009E1CAA" w:rsidRPr="00B7489A" w:rsidRDefault="009E1CAA" w:rsidP="004C17A8">
            <w:pPr>
              <w:ind w:left="-43"/>
              <w:jc w:val="both"/>
              <w:rPr>
                <w:sz w:val="18"/>
                <w:szCs w:val="18"/>
                <w:lang w:val="de-DE"/>
              </w:rPr>
            </w:pPr>
            <w:r w:rsidRPr="00B7489A">
              <w:rPr>
                <w:b/>
                <w:bCs/>
                <w:sz w:val="18"/>
                <w:szCs w:val="18"/>
                <w:lang w:val="de-DE"/>
              </w:rPr>
              <w:t>Rechtsbehelfe:</w:t>
            </w:r>
            <w:r w:rsidRPr="00B7489A">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14:paraId="5026CD0C" w14:textId="77777777" w:rsidR="009E1CAA" w:rsidRPr="00B7489A" w:rsidRDefault="009E1CAA" w:rsidP="009E1CAA">
      <w:pPr>
        <w:pBdr>
          <w:top w:val="nil"/>
          <w:left w:val="nil"/>
          <w:bottom w:val="nil"/>
          <w:right w:val="nil"/>
          <w:between w:val="nil"/>
        </w:pBdr>
        <w:tabs>
          <w:tab w:val="left" w:pos="959"/>
        </w:tabs>
        <w:jc w:val="both"/>
        <w:rPr>
          <w:rFonts w:eastAsia="Arial"/>
          <w:sz w:val="18"/>
          <w:szCs w:val="18"/>
        </w:rPr>
      </w:pPr>
      <w:proofErr w:type="spellStart"/>
      <w:r w:rsidRPr="00B7489A">
        <w:rPr>
          <w:rFonts w:eastAsia="Arial"/>
          <w:sz w:val="18"/>
          <w:szCs w:val="18"/>
        </w:rPr>
        <w:lastRenderedPageBreak/>
        <w:t>Gelesen</w:t>
      </w:r>
      <w:proofErr w:type="spellEnd"/>
      <w:r w:rsidRPr="00B7489A">
        <w:rPr>
          <w:rFonts w:eastAsia="Arial"/>
          <w:sz w:val="18"/>
          <w:szCs w:val="18"/>
        </w:rPr>
        <w:t xml:space="preserve">, </w:t>
      </w:r>
      <w:proofErr w:type="spellStart"/>
      <w:r w:rsidRPr="00B7489A">
        <w:rPr>
          <w:rFonts w:eastAsia="Arial"/>
          <w:sz w:val="18"/>
          <w:szCs w:val="18"/>
        </w:rPr>
        <w:t>bestätigt</w:t>
      </w:r>
      <w:proofErr w:type="spellEnd"/>
      <w:r w:rsidRPr="00B7489A">
        <w:rPr>
          <w:rFonts w:eastAsia="Arial"/>
          <w:sz w:val="18"/>
          <w:szCs w:val="18"/>
        </w:rPr>
        <w:t xml:space="preserve"> und </w:t>
      </w:r>
      <w:proofErr w:type="spellStart"/>
      <w:r w:rsidRPr="00B7489A">
        <w:rPr>
          <w:rFonts w:eastAsia="Arial"/>
          <w:sz w:val="18"/>
          <w:szCs w:val="18"/>
        </w:rPr>
        <w:t>unterzeichnet</w:t>
      </w:r>
      <w:proofErr w:type="spellEnd"/>
    </w:p>
    <w:p w14:paraId="7B951B86" w14:textId="77777777" w:rsidR="009E1CAA" w:rsidRPr="00B7489A" w:rsidRDefault="009E1CAA" w:rsidP="009E1CAA">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9E1CAA" w:rsidRPr="00FD773F" w14:paraId="37E3942D" w14:textId="77777777" w:rsidTr="004C17A8">
        <w:tc>
          <w:tcPr>
            <w:tcW w:w="4870" w:type="dxa"/>
          </w:tcPr>
          <w:p w14:paraId="224DDF8A" w14:textId="77777777" w:rsidR="009E1CAA" w:rsidRPr="00B7489A" w:rsidRDefault="009E1CAA" w:rsidP="004C17A8">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20856E5A" w14:textId="77777777" w:rsidR="009E1CAA" w:rsidRPr="00B7489A" w:rsidRDefault="009E1CAA" w:rsidP="004C17A8">
            <w:pPr>
              <w:pBdr>
                <w:top w:val="nil"/>
                <w:left w:val="nil"/>
                <w:bottom w:val="nil"/>
                <w:right w:val="nil"/>
                <w:between w:val="nil"/>
              </w:pBdr>
              <w:tabs>
                <w:tab w:val="left" w:pos="959"/>
              </w:tabs>
              <w:jc w:val="center"/>
              <w:rPr>
                <w:rFonts w:eastAsia="Calibri"/>
                <w:sz w:val="18"/>
                <w:szCs w:val="18"/>
                <w:lang w:val="de-DE"/>
              </w:rPr>
            </w:pPr>
            <w:r w:rsidRPr="00B7489A">
              <w:rPr>
                <w:rFonts w:eastAsia="Arial"/>
                <w:sz w:val="18"/>
                <w:szCs w:val="18"/>
                <w:lang w:val="de-DE"/>
              </w:rPr>
              <w:t>Der gesetzliche Vertreter / Prokurist</w:t>
            </w:r>
          </w:p>
          <w:p w14:paraId="39E73588" w14:textId="77777777" w:rsidR="009E1CAA" w:rsidRPr="00B7489A" w:rsidRDefault="009E1CAA" w:rsidP="004C17A8">
            <w:pPr>
              <w:pBdr>
                <w:top w:val="nil"/>
                <w:left w:val="nil"/>
                <w:bottom w:val="nil"/>
                <w:right w:val="nil"/>
                <w:between w:val="nil"/>
              </w:pBdr>
              <w:tabs>
                <w:tab w:val="left" w:pos="959"/>
              </w:tabs>
              <w:jc w:val="center"/>
              <w:rPr>
                <w:rFonts w:eastAsia="Arial"/>
                <w:sz w:val="18"/>
                <w:szCs w:val="18"/>
                <w:lang w:val="de-DE"/>
              </w:rPr>
            </w:pPr>
            <w:r w:rsidRPr="00B7489A">
              <w:rPr>
                <w:rFonts w:eastAsia="Arial"/>
                <w:sz w:val="18"/>
                <w:szCs w:val="18"/>
                <w:lang w:val="de-DE"/>
              </w:rPr>
              <w:fldChar w:fldCharType="begin">
                <w:ffData>
                  <w:name w:val="Text33"/>
                  <w:enabled/>
                  <w:calcOnExit w:val="0"/>
                  <w:textInput/>
                </w:ffData>
              </w:fldChar>
            </w:r>
            <w:bookmarkStart w:id="13" w:name="Text33"/>
            <w:r w:rsidRPr="00B7489A">
              <w:rPr>
                <w:rFonts w:eastAsia="Arial"/>
                <w:sz w:val="18"/>
                <w:szCs w:val="18"/>
                <w:lang w:val="de-DE"/>
              </w:rPr>
              <w:instrText xml:space="preserve"> FORMTEXT </w:instrText>
            </w:r>
            <w:r w:rsidRPr="00B7489A">
              <w:rPr>
                <w:rFonts w:eastAsia="Arial"/>
                <w:sz w:val="18"/>
                <w:szCs w:val="18"/>
                <w:lang w:val="de-DE"/>
              </w:rPr>
            </w:r>
            <w:r w:rsidRPr="00B7489A">
              <w:rPr>
                <w:rFonts w:eastAsia="Arial"/>
                <w:sz w:val="18"/>
                <w:szCs w:val="18"/>
                <w:lang w:val="de-DE"/>
              </w:rPr>
              <w:fldChar w:fldCharType="separate"/>
            </w:r>
            <w:r w:rsidRPr="00B7489A">
              <w:rPr>
                <w:rFonts w:eastAsia="Arial"/>
                <w:noProof/>
                <w:sz w:val="18"/>
                <w:szCs w:val="18"/>
                <w:lang w:val="de-DE"/>
              </w:rPr>
              <w:t> </w:t>
            </w:r>
            <w:r w:rsidRPr="00B7489A">
              <w:rPr>
                <w:rFonts w:eastAsia="Arial"/>
                <w:noProof/>
                <w:sz w:val="18"/>
                <w:szCs w:val="18"/>
                <w:lang w:val="de-DE"/>
              </w:rPr>
              <w:t> </w:t>
            </w:r>
            <w:r w:rsidRPr="00B7489A">
              <w:rPr>
                <w:rFonts w:eastAsia="Arial"/>
                <w:noProof/>
                <w:sz w:val="18"/>
                <w:szCs w:val="18"/>
                <w:lang w:val="de-DE"/>
              </w:rPr>
              <w:t> </w:t>
            </w:r>
            <w:r w:rsidRPr="00B7489A">
              <w:rPr>
                <w:rFonts w:eastAsia="Arial"/>
                <w:noProof/>
                <w:sz w:val="18"/>
                <w:szCs w:val="18"/>
                <w:lang w:val="de-DE"/>
              </w:rPr>
              <w:t> </w:t>
            </w:r>
            <w:r w:rsidRPr="00B7489A">
              <w:rPr>
                <w:rFonts w:eastAsia="Arial"/>
                <w:noProof/>
                <w:sz w:val="18"/>
                <w:szCs w:val="18"/>
                <w:lang w:val="de-DE"/>
              </w:rPr>
              <w:t> </w:t>
            </w:r>
            <w:r w:rsidRPr="00B7489A">
              <w:rPr>
                <w:rFonts w:eastAsia="Arial"/>
                <w:sz w:val="18"/>
                <w:szCs w:val="18"/>
                <w:lang w:val="de-DE"/>
              </w:rPr>
              <w:fldChar w:fldCharType="end"/>
            </w:r>
            <w:bookmarkEnd w:id="13"/>
          </w:p>
          <w:p w14:paraId="75FD7D24" w14:textId="77777777" w:rsidR="009E1CAA" w:rsidRPr="00FD773F" w:rsidRDefault="009E1CAA" w:rsidP="004C17A8">
            <w:pPr>
              <w:pBdr>
                <w:top w:val="nil"/>
                <w:left w:val="nil"/>
                <w:bottom w:val="nil"/>
                <w:right w:val="nil"/>
                <w:between w:val="nil"/>
              </w:pBdr>
              <w:tabs>
                <w:tab w:val="left" w:pos="959"/>
              </w:tabs>
              <w:jc w:val="center"/>
              <w:rPr>
                <w:rFonts w:eastAsia="Arial"/>
                <w:sz w:val="18"/>
                <w:szCs w:val="18"/>
                <w:lang w:val="de-DE"/>
              </w:rPr>
            </w:pPr>
            <w:r w:rsidRPr="00B7489A">
              <w:rPr>
                <w:rFonts w:eastAsia="Arial"/>
                <w:sz w:val="18"/>
                <w:szCs w:val="18"/>
                <w:lang w:val="de-DE"/>
              </w:rPr>
              <w:t>(mit digitaler Unterschrift unterzeichnet)</w:t>
            </w:r>
          </w:p>
          <w:p w14:paraId="18B6CD02" w14:textId="77777777" w:rsidR="009E1CAA" w:rsidRPr="00FD773F" w:rsidRDefault="009E1CAA" w:rsidP="004C17A8">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14:paraId="30B86302" w14:textId="77777777" w:rsidR="009E1CAA" w:rsidRPr="00C02874" w:rsidRDefault="009E1CAA" w:rsidP="009E1CAA">
      <w:pPr>
        <w:rPr>
          <w:sz w:val="18"/>
          <w:szCs w:val="18"/>
          <w:lang w:val="de-DE"/>
        </w:rPr>
      </w:pPr>
    </w:p>
    <w:p w14:paraId="6096501A" w14:textId="77777777" w:rsidR="009E1CAA" w:rsidRDefault="009E1CAA" w:rsidP="009E1CAA">
      <w:pPr>
        <w:jc w:val="both"/>
        <w:rPr>
          <w:lang w:val="de-DE"/>
        </w:rPr>
      </w:pPr>
    </w:p>
    <w:sectPr w:rsidR="009E1CAA" w:rsidSect="0001188A">
      <w:headerReference w:type="default" r:id="rId12"/>
      <w:footerReference w:type="default" r:id="rId13"/>
      <w:headerReference w:type="first" r:id="rId14"/>
      <w:footerReference w:type="first" r:id="rId15"/>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9CACC" w14:textId="77777777" w:rsidR="00BF5073" w:rsidRDefault="00BF5073" w:rsidP="00092646">
      <w:r>
        <w:separator/>
      </w:r>
    </w:p>
  </w:endnote>
  <w:endnote w:type="continuationSeparator" w:id="0">
    <w:p w14:paraId="125CFD7D" w14:textId="77777777" w:rsidR="00BF5073" w:rsidRDefault="00BF5073" w:rsidP="0009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Fett">
    <w:altName w:val="Arial"/>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7C755" w14:textId="77777777" w:rsidR="00BF5073" w:rsidRDefault="00BF5073">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BF5073" w:rsidRPr="00BF5073" w14:paraId="64843F66" w14:textId="77777777" w:rsidTr="00D47407">
      <w:trPr>
        <w:cantSplit/>
      </w:trPr>
      <w:tc>
        <w:tcPr>
          <w:tcW w:w="4990" w:type="dxa"/>
        </w:tcPr>
        <w:p w14:paraId="713C3B33" w14:textId="77777777" w:rsidR="00BF5073" w:rsidRPr="00BF5073" w:rsidRDefault="00BF5073" w:rsidP="00FB2870">
          <w:pPr>
            <w:spacing w:before="80" w:line="180" w:lineRule="exact"/>
            <w:jc w:val="right"/>
            <w:rPr>
              <w:sz w:val="16"/>
              <w:lang w:val="de-DE"/>
            </w:rPr>
          </w:pPr>
          <w:r w:rsidRPr="00BF5073">
            <w:rPr>
              <w:sz w:val="16"/>
              <w:lang w:val="de-DE"/>
            </w:rPr>
            <w:t xml:space="preserve">Dr.-Julius-Perathoner-Straße 10 </w:t>
          </w:r>
          <w:r w:rsidRPr="00BF5073">
            <w:rPr>
              <w:rFonts w:ascii="Wingdings" w:hAnsi="Wingdings"/>
              <w:sz w:val="14"/>
            </w:rPr>
            <w:t></w:t>
          </w:r>
          <w:r w:rsidRPr="00BF5073">
            <w:rPr>
              <w:sz w:val="16"/>
              <w:lang w:val="de-DE"/>
            </w:rPr>
            <w:t xml:space="preserve"> 39100 Bozen</w:t>
          </w:r>
        </w:p>
        <w:p w14:paraId="2EB818D3" w14:textId="77777777" w:rsidR="00BF5073" w:rsidRPr="00BF5073" w:rsidRDefault="00BF5073" w:rsidP="00FB2870">
          <w:pPr>
            <w:spacing w:line="180" w:lineRule="exact"/>
            <w:jc w:val="right"/>
            <w:rPr>
              <w:sz w:val="16"/>
              <w:szCs w:val="16"/>
              <w:lang w:val="de-DE"/>
            </w:rPr>
          </w:pPr>
          <w:r w:rsidRPr="00BF5073">
            <w:rPr>
              <w:sz w:val="16"/>
              <w:lang w:val="de-DE"/>
            </w:rPr>
            <w:t xml:space="preserve">Tel. </w:t>
          </w:r>
          <w:r w:rsidRPr="00BF5073">
            <w:rPr>
              <w:sz w:val="16"/>
              <w:szCs w:val="16"/>
              <w:lang w:val="de-DE"/>
            </w:rPr>
            <w:t xml:space="preserve">0471 41 40 10 </w:t>
          </w:r>
          <w:r w:rsidRPr="00BF5073">
            <w:rPr>
              <w:rFonts w:ascii="Wingdings" w:hAnsi="Wingdings"/>
              <w:sz w:val="16"/>
              <w:szCs w:val="16"/>
            </w:rPr>
            <w:t></w:t>
          </w:r>
          <w:r w:rsidRPr="00BF5073">
            <w:rPr>
              <w:sz w:val="16"/>
              <w:szCs w:val="16"/>
              <w:lang w:val="de-DE"/>
            </w:rPr>
            <w:t xml:space="preserve"> Fax 0471 41 40 09</w:t>
          </w:r>
        </w:p>
        <w:p w14:paraId="679D35E2" w14:textId="77777777" w:rsidR="00BF5073" w:rsidRPr="00BF5073" w:rsidRDefault="0040697B" w:rsidP="00FB2870">
          <w:pPr>
            <w:spacing w:line="180" w:lineRule="exact"/>
            <w:jc w:val="right"/>
            <w:rPr>
              <w:sz w:val="16"/>
              <w:szCs w:val="16"/>
              <w:lang w:val="de-DE"/>
            </w:rPr>
          </w:pPr>
          <w:hyperlink r:id="rId1" w:history="1">
            <w:r w:rsidR="00BF5073" w:rsidRPr="00BF5073">
              <w:rPr>
                <w:sz w:val="16"/>
                <w:szCs w:val="16"/>
                <w:lang w:val="de-DE"/>
              </w:rPr>
              <w:t>http://aov.provinz.bz.it</w:t>
            </w:r>
            <w:r w:rsidR="00BF5073" w:rsidRPr="00BF5073">
              <w:rPr>
                <w:rStyle w:val="Collegamentoipertestuale"/>
                <w:color w:val="auto"/>
                <w:sz w:val="16"/>
                <w:szCs w:val="16"/>
                <w:lang w:val="de-DE"/>
              </w:rPr>
              <w:t>/</w:t>
            </w:r>
          </w:hyperlink>
        </w:p>
        <w:p w14:paraId="15291A23" w14:textId="77777777" w:rsidR="00BF5073" w:rsidRPr="00BF5073" w:rsidRDefault="00BF5073" w:rsidP="00FB2870">
          <w:pPr>
            <w:spacing w:line="180" w:lineRule="exact"/>
            <w:jc w:val="right"/>
            <w:rPr>
              <w:sz w:val="16"/>
              <w:szCs w:val="16"/>
              <w:lang w:val="de-DE"/>
            </w:rPr>
          </w:pPr>
          <w:r w:rsidRPr="00BF5073">
            <w:rPr>
              <w:sz w:val="16"/>
              <w:szCs w:val="16"/>
              <w:lang w:val="de-DE"/>
            </w:rPr>
            <w:t>aov-acp.servicesupply@pec.prov.bz.it</w:t>
          </w:r>
        </w:p>
        <w:p w14:paraId="64DC6DEE" w14:textId="77777777" w:rsidR="00BF5073" w:rsidRPr="00BF5073" w:rsidRDefault="00BF5073" w:rsidP="00FB2870">
          <w:pPr>
            <w:spacing w:line="180" w:lineRule="exact"/>
            <w:jc w:val="right"/>
            <w:rPr>
              <w:sz w:val="16"/>
              <w:lang w:val="de-DE"/>
            </w:rPr>
          </w:pPr>
          <w:r w:rsidRPr="00BF5073">
            <w:rPr>
              <w:sz w:val="16"/>
              <w:szCs w:val="16"/>
              <w:lang w:val="de-DE"/>
            </w:rPr>
            <w:t>aov.dienst-lieferung@provinz.bz</w:t>
          </w:r>
          <w:r w:rsidRPr="00BF5073">
            <w:rPr>
              <w:sz w:val="16"/>
              <w:lang w:val="de-DE"/>
            </w:rPr>
            <w:t>.it</w:t>
          </w:r>
        </w:p>
        <w:p w14:paraId="77722CA8" w14:textId="77777777" w:rsidR="00BF5073" w:rsidRPr="00BF5073" w:rsidRDefault="00BF5073" w:rsidP="00FB2870">
          <w:pPr>
            <w:spacing w:line="180" w:lineRule="exact"/>
            <w:jc w:val="right"/>
            <w:rPr>
              <w:sz w:val="16"/>
              <w:lang w:val="de-DE"/>
            </w:rPr>
          </w:pPr>
          <w:proofErr w:type="gramStart"/>
          <w:r w:rsidRPr="00BF5073">
            <w:rPr>
              <w:sz w:val="16"/>
            </w:rPr>
            <w:t>Steuernr./</w:t>
          </w:r>
          <w:proofErr w:type="gramEnd"/>
          <w:r w:rsidRPr="00BF5073">
            <w:rPr>
              <w:sz w:val="16"/>
            </w:rPr>
            <w:t>Mwst.Nr. 94116410211</w:t>
          </w:r>
        </w:p>
      </w:tc>
      <w:tc>
        <w:tcPr>
          <w:tcW w:w="227" w:type="dxa"/>
          <w:vAlign w:val="center"/>
        </w:tcPr>
        <w:p w14:paraId="72282A21" w14:textId="77777777" w:rsidR="00BF5073" w:rsidRPr="00BF5073" w:rsidRDefault="00BF5073" w:rsidP="00FB2870">
          <w:pPr>
            <w:spacing w:before="80"/>
            <w:jc w:val="center"/>
            <w:rPr>
              <w:sz w:val="16"/>
              <w:lang w:val="de-DE"/>
            </w:rPr>
          </w:pPr>
        </w:p>
      </w:tc>
      <w:tc>
        <w:tcPr>
          <w:tcW w:w="907" w:type="dxa"/>
          <w:vAlign w:val="center"/>
        </w:tcPr>
        <w:p w14:paraId="09E532FF" w14:textId="77777777" w:rsidR="00BF5073" w:rsidRPr="00BF5073" w:rsidRDefault="00BF5073" w:rsidP="00FB2870">
          <w:pPr>
            <w:rPr>
              <w:lang w:val="de-DE"/>
            </w:rPr>
          </w:pPr>
        </w:p>
      </w:tc>
      <w:tc>
        <w:tcPr>
          <w:tcW w:w="227" w:type="dxa"/>
          <w:vAlign w:val="center"/>
        </w:tcPr>
        <w:p w14:paraId="38E20F9E" w14:textId="77777777" w:rsidR="00BF5073" w:rsidRPr="00BF5073" w:rsidRDefault="00BF5073" w:rsidP="00FB2870">
          <w:pPr>
            <w:spacing w:before="80"/>
            <w:jc w:val="center"/>
            <w:rPr>
              <w:sz w:val="16"/>
              <w:lang w:val="de-DE"/>
            </w:rPr>
          </w:pPr>
        </w:p>
      </w:tc>
      <w:tc>
        <w:tcPr>
          <w:tcW w:w="4990" w:type="dxa"/>
        </w:tcPr>
        <w:p w14:paraId="537DF5F7" w14:textId="77777777" w:rsidR="00BF5073" w:rsidRPr="00BF5073" w:rsidRDefault="00BF5073" w:rsidP="00FB2870">
          <w:pPr>
            <w:spacing w:before="80" w:line="180" w:lineRule="exact"/>
            <w:rPr>
              <w:sz w:val="16"/>
              <w:lang w:val="it-IT"/>
            </w:rPr>
          </w:pPr>
          <w:r w:rsidRPr="00BF5073">
            <w:rPr>
              <w:sz w:val="16"/>
              <w:lang w:val="it-IT"/>
            </w:rPr>
            <w:t xml:space="preserve">via Dr. Julius Perathoner 10 </w:t>
          </w:r>
          <w:r w:rsidRPr="00BF5073">
            <w:rPr>
              <w:rFonts w:ascii="Wingdings" w:hAnsi="Wingdings"/>
              <w:sz w:val="14"/>
            </w:rPr>
            <w:t></w:t>
          </w:r>
          <w:r w:rsidRPr="00BF5073">
            <w:rPr>
              <w:sz w:val="16"/>
              <w:lang w:val="it-IT"/>
            </w:rPr>
            <w:t xml:space="preserve"> 39100 Bolzano</w:t>
          </w:r>
        </w:p>
        <w:p w14:paraId="2251EF35" w14:textId="77777777" w:rsidR="00BF5073" w:rsidRPr="00BF5073" w:rsidRDefault="00BF5073" w:rsidP="00FB2870">
          <w:pPr>
            <w:spacing w:line="180" w:lineRule="exact"/>
            <w:rPr>
              <w:sz w:val="16"/>
              <w:lang w:val="it-IT"/>
            </w:rPr>
          </w:pPr>
          <w:r w:rsidRPr="00BF5073">
            <w:rPr>
              <w:sz w:val="16"/>
              <w:lang w:val="it-IT"/>
            </w:rPr>
            <w:t xml:space="preserve">Tel. 0471 41 40 10 </w:t>
          </w:r>
          <w:r w:rsidRPr="00BF5073">
            <w:rPr>
              <w:rFonts w:ascii="Wingdings" w:hAnsi="Wingdings"/>
              <w:sz w:val="14"/>
            </w:rPr>
            <w:t></w:t>
          </w:r>
          <w:r w:rsidRPr="00BF5073">
            <w:rPr>
              <w:sz w:val="16"/>
              <w:lang w:val="it-IT"/>
            </w:rPr>
            <w:t xml:space="preserve"> Fax 0471 41 40 09</w:t>
          </w:r>
        </w:p>
        <w:p w14:paraId="3C527C00" w14:textId="77777777" w:rsidR="00BF5073" w:rsidRPr="00BF5073" w:rsidRDefault="00A86147" w:rsidP="00FB2870">
          <w:pPr>
            <w:spacing w:line="180" w:lineRule="exact"/>
            <w:rPr>
              <w:sz w:val="16"/>
              <w:szCs w:val="16"/>
              <w:lang w:val="it-IT"/>
            </w:rPr>
          </w:pPr>
          <w:hyperlink r:id="rId2" w:history="1">
            <w:r w:rsidR="00BF5073" w:rsidRPr="00BF5073">
              <w:rPr>
                <w:sz w:val="16"/>
                <w:szCs w:val="16"/>
                <w:lang w:val="it-IT"/>
              </w:rPr>
              <w:t>http://acp.provincia.bz.it/</w:t>
            </w:r>
          </w:hyperlink>
        </w:p>
        <w:p w14:paraId="436BEB3C" w14:textId="77777777" w:rsidR="00BF5073" w:rsidRPr="00BF5073" w:rsidRDefault="00BF5073" w:rsidP="00FB2870">
          <w:pPr>
            <w:spacing w:line="180" w:lineRule="exact"/>
            <w:rPr>
              <w:sz w:val="16"/>
              <w:lang w:val="it-IT"/>
            </w:rPr>
          </w:pPr>
          <w:r w:rsidRPr="00BF5073">
            <w:rPr>
              <w:sz w:val="16"/>
              <w:lang w:val="it-IT"/>
            </w:rPr>
            <w:t>aov-acp.servicesupply@pec.prov.bz.it</w:t>
          </w:r>
        </w:p>
        <w:p w14:paraId="1E2C3178" w14:textId="77777777" w:rsidR="00BF5073" w:rsidRPr="00BF5073" w:rsidRDefault="00BF5073" w:rsidP="00FB2870">
          <w:pPr>
            <w:spacing w:line="180" w:lineRule="exact"/>
            <w:rPr>
              <w:sz w:val="16"/>
              <w:lang w:val="it-IT"/>
            </w:rPr>
          </w:pPr>
          <w:r w:rsidRPr="00BF5073">
            <w:rPr>
              <w:sz w:val="16"/>
              <w:lang w:val="it-IT"/>
            </w:rPr>
            <w:t>acp.serv-forniture@provincia.bz.it</w:t>
          </w:r>
        </w:p>
        <w:p w14:paraId="207285D0" w14:textId="77777777" w:rsidR="00BF5073" w:rsidRPr="00BF5073" w:rsidRDefault="00BF5073" w:rsidP="00FB2870">
          <w:pPr>
            <w:spacing w:line="180" w:lineRule="exact"/>
            <w:rPr>
              <w:sz w:val="16"/>
              <w:lang w:val="it-IT"/>
            </w:rPr>
          </w:pPr>
          <w:r w:rsidRPr="00BF5073">
            <w:rPr>
              <w:sz w:val="16"/>
              <w:lang w:val="it-IT"/>
            </w:rPr>
            <w:t>Codice fiscale/Partita Iva 94116410211</w:t>
          </w:r>
        </w:p>
      </w:tc>
    </w:tr>
  </w:tbl>
  <w:p w14:paraId="408106CB" w14:textId="77777777" w:rsidR="00BF5073" w:rsidRPr="00BF5073" w:rsidRDefault="00BF5073">
    <w:pPr>
      <w:pStyle w:val="Pidipagina"/>
      <w:tabs>
        <w:tab w:val="clear" w:pos="4536"/>
        <w:tab w:val="clear" w:pos="9072"/>
      </w:tabs>
      <w:spacing w:line="20" w:lineRule="exact"/>
      <w:rPr>
        <w:lang w:val="it-IT"/>
      </w:rPr>
    </w:pPr>
  </w:p>
  <w:p w14:paraId="30EE7250" w14:textId="77777777" w:rsidR="00BF5073" w:rsidRPr="00BF5073" w:rsidRDefault="00BF5073">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7EF28" w14:textId="77777777" w:rsidR="00BF5073" w:rsidRDefault="00BF5073" w:rsidP="00092646">
      <w:r>
        <w:separator/>
      </w:r>
    </w:p>
  </w:footnote>
  <w:footnote w:type="continuationSeparator" w:id="0">
    <w:p w14:paraId="454402A7" w14:textId="77777777" w:rsidR="00BF5073" w:rsidRDefault="00BF5073"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BF5073" w:rsidRPr="00A86147" w14:paraId="4981EAA7" w14:textId="77777777">
      <w:trPr>
        <w:cantSplit/>
        <w:trHeight w:hRule="exact" w:val="460"/>
      </w:trPr>
      <w:tc>
        <w:tcPr>
          <w:tcW w:w="5245" w:type="dxa"/>
        </w:tcPr>
        <w:p w14:paraId="752C6BF6" w14:textId="77777777" w:rsidR="00BF5073" w:rsidRPr="00BF5073" w:rsidRDefault="00BF5073">
          <w:pPr>
            <w:snapToGrid w:val="0"/>
            <w:spacing w:before="220" w:after="60"/>
            <w:jc w:val="right"/>
            <w:rPr>
              <w:spacing w:val="2"/>
              <w:sz w:val="15"/>
              <w:szCs w:val="15"/>
            </w:rPr>
          </w:pPr>
          <w:r w:rsidRPr="00BF5073">
            <w:rPr>
              <w:spacing w:val="2"/>
              <w:sz w:val="15"/>
              <w:szCs w:val="15"/>
            </w:rPr>
            <w:t>AUTONOME PROVINZ BOZEN - SÜDTIROL</w:t>
          </w:r>
        </w:p>
      </w:tc>
      <w:tc>
        <w:tcPr>
          <w:tcW w:w="851" w:type="dxa"/>
          <w:vMerge w:val="restart"/>
        </w:tcPr>
        <w:p w14:paraId="4436B0BB" w14:textId="77777777" w:rsidR="00BF5073" w:rsidRPr="00BF5073" w:rsidRDefault="00BF5073">
          <w:pPr>
            <w:snapToGrid w:val="0"/>
            <w:jc w:val="center"/>
            <w:rPr>
              <w:spacing w:val="-2"/>
              <w:sz w:val="15"/>
              <w:szCs w:val="15"/>
              <w:lang w:val="it-IT"/>
            </w:rPr>
          </w:pPr>
          <w:r w:rsidRPr="00BF5073">
            <w:rPr>
              <w:noProof/>
              <w:lang w:val="de-DE" w:eastAsia="de-DE"/>
            </w:rPr>
            <w:drawing>
              <wp:inline distT="0" distB="0" distL="0" distR="0" wp14:anchorId="29B35A16" wp14:editId="6093B8E2">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0126D339" w14:textId="77777777" w:rsidR="00BF5073" w:rsidRPr="00BF5073" w:rsidRDefault="00BF5073">
          <w:pPr>
            <w:pStyle w:val="Intestazione"/>
            <w:tabs>
              <w:tab w:val="clear" w:pos="4536"/>
              <w:tab w:val="clear" w:pos="9072"/>
            </w:tabs>
            <w:snapToGrid w:val="0"/>
            <w:spacing w:before="220" w:after="60"/>
            <w:rPr>
              <w:spacing w:val="-2"/>
              <w:sz w:val="15"/>
              <w:szCs w:val="15"/>
              <w:lang w:val="it-IT"/>
            </w:rPr>
          </w:pPr>
          <w:r w:rsidRPr="00BF5073">
            <w:rPr>
              <w:spacing w:val="-2"/>
              <w:sz w:val="15"/>
              <w:szCs w:val="15"/>
              <w:lang w:val="it-IT"/>
            </w:rPr>
            <w:t>PROVINCIA AUTONOMA DI BOLZANO - ALTO ADIGE</w:t>
          </w:r>
        </w:p>
      </w:tc>
    </w:tr>
    <w:tr w:rsidR="00BF5073" w14:paraId="57E90647" w14:textId="77777777">
      <w:trPr>
        <w:cantSplit/>
      </w:trPr>
      <w:tc>
        <w:tcPr>
          <w:tcW w:w="5245" w:type="dxa"/>
          <w:tcBorders>
            <w:top w:val="single" w:sz="2" w:space="0" w:color="000000"/>
          </w:tcBorders>
        </w:tcPr>
        <w:p w14:paraId="1813E44F" w14:textId="77777777" w:rsidR="00BF5073" w:rsidRPr="00BF5073" w:rsidRDefault="00BF5073">
          <w:pPr>
            <w:snapToGrid w:val="0"/>
            <w:spacing w:before="80" w:line="180" w:lineRule="exact"/>
            <w:jc w:val="right"/>
            <w:rPr>
              <w:sz w:val="16"/>
              <w:szCs w:val="16"/>
              <w:lang w:val="it-IT"/>
            </w:rPr>
          </w:pPr>
        </w:p>
      </w:tc>
      <w:tc>
        <w:tcPr>
          <w:tcW w:w="851" w:type="dxa"/>
          <w:vMerge/>
        </w:tcPr>
        <w:p w14:paraId="4E2A6F42" w14:textId="77777777" w:rsidR="00BF5073" w:rsidRPr="00BF5073" w:rsidRDefault="00BF5073">
          <w:pPr>
            <w:rPr>
              <w:lang w:val="it-IT"/>
            </w:rPr>
          </w:pPr>
        </w:p>
      </w:tc>
      <w:tc>
        <w:tcPr>
          <w:tcW w:w="5245" w:type="dxa"/>
          <w:tcBorders>
            <w:top w:val="single" w:sz="2" w:space="0" w:color="000000"/>
          </w:tcBorders>
        </w:tcPr>
        <w:p w14:paraId="4CFB1888" w14:textId="77777777" w:rsidR="00BF5073" w:rsidRPr="00BF5073" w:rsidRDefault="00BF5073">
          <w:pPr>
            <w:snapToGrid w:val="0"/>
            <w:spacing w:before="80" w:line="180" w:lineRule="exact"/>
            <w:ind w:right="856"/>
            <w:jc w:val="right"/>
          </w:pPr>
          <w:r w:rsidRPr="00BF5073">
            <w:rPr>
              <w:rStyle w:val="Numeropagina"/>
              <w:rFonts w:cs="Arial"/>
              <w:sz w:val="16"/>
              <w:szCs w:val="16"/>
            </w:rPr>
            <w:t xml:space="preserve">Pag. </w:t>
          </w:r>
          <w:r w:rsidRPr="00BF5073">
            <w:rPr>
              <w:rStyle w:val="Numeropagina"/>
              <w:rFonts w:cs="Arial"/>
              <w:sz w:val="16"/>
              <w:szCs w:val="16"/>
            </w:rPr>
            <w:fldChar w:fldCharType="begin"/>
          </w:r>
          <w:r w:rsidRPr="00BF5073">
            <w:rPr>
              <w:rStyle w:val="Numeropagina"/>
              <w:rFonts w:cs="Arial"/>
              <w:sz w:val="16"/>
              <w:szCs w:val="16"/>
            </w:rPr>
            <w:instrText xml:space="preserve"> PAGE </w:instrText>
          </w:r>
          <w:r w:rsidRPr="00BF5073">
            <w:rPr>
              <w:rStyle w:val="Numeropagina"/>
              <w:rFonts w:cs="Arial"/>
              <w:sz w:val="16"/>
              <w:szCs w:val="16"/>
            </w:rPr>
            <w:fldChar w:fldCharType="separate"/>
          </w:r>
          <w:r w:rsidRPr="00BF5073">
            <w:rPr>
              <w:rStyle w:val="Numeropagina"/>
              <w:rFonts w:cs="Arial"/>
              <w:noProof/>
              <w:sz w:val="16"/>
              <w:szCs w:val="16"/>
            </w:rPr>
            <w:t>11</w:t>
          </w:r>
          <w:r w:rsidRPr="00BF5073">
            <w:rPr>
              <w:rStyle w:val="Numeropagina"/>
              <w:rFonts w:cs="Arial"/>
              <w:sz w:val="16"/>
              <w:szCs w:val="16"/>
            </w:rPr>
            <w:fldChar w:fldCharType="end"/>
          </w:r>
        </w:p>
      </w:tc>
    </w:tr>
  </w:tbl>
  <w:p w14:paraId="21A2A8B6" w14:textId="77777777" w:rsidR="00BF5073" w:rsidRDefault="00BF5073">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BF5073" w:rsidRPr="00A86147" w14:paraId="3020764E" w14:textId="77777777" w:rsidTr="006910A4">
      <w:trPr>
        <w:cantSplit/>
        <w:trHeight w:hRule="exact" w:val="460"/>
      </w:trPr>
      <w:tc>
        <w:tcPr>
          <w:tcW w:w="4990" w:type="dxa"/>
        </w:tcPr>
        <w:p w14:paraId="7BF58C4E" w14:textId="77777777" w:rsidR="00BF5073" w:rsidRPr="00BF5073" w:rsidRDefault="00BF5073">
          <w:pPr>
            <w:pStyle w:val="NameNachname"/>
            <w:snapToGrid w:val="0"/>
            <w:spacing w:before="200" w:after="40" w:line="100" w:lineRule="atLeast"/>
            <w:rPr>
              <w:spacing w:val="2"/>
            </w:rPr>
          </w:pPr>
          <w:r w:rsidRPr="00BF5073">
            <w:rPr>
              <w:spacing w:val="2"/>
            </w:rPr>
            <w:t>AUTONOME PROVINZ BOZEN - SÜDTIROL</w:t>
          </w:r>
        </w:p>
      </w:tc>
      <w:tc>
        <w:tcPr>
          <w:tcW w:w="1361" w:type="dxa"/>
          <w:vMerge w:val="restart"/>
        </w:tcPr>
        <w:p w14:paraId="1614746A" w14:textId="77777777" w:rsidR="00BF5073" w:rsidRPr="00BF5073" w:rsidRDefault="00BF5073">
          <w:pPr>
            <w:snapToGrid w:val="0"/>
            <w:jc w:val="center"/>
            <w:rPr>
              <w:spacing w:val="-2"/>
              <w:lang w:val="it-IT"/>
            </w:rPr>
          </w:pPr>
          <w:r w:rsidRPr="00BF5073">
            <w:rPr>
              <w:noProof/>
              <w:lang w:val="de-DE" w:eastAsia="de-DE"/>
            </w:rPr>
            <w:drawing>
              <wp:inline distT="0" distB="0" distL="0" distR="0" wp14:anchorId="1E28AD77" wp14:editId="19936F45">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29C2C586" w14:textId="77777777" w:rsidR="00BF5073" w:rsidRPr="00BF5073" w:rsidRDefault="00BF5073">
          <w:pPr>
            <w:pStyle w:val="Intestazione"/>
            <w:tabs>
              <w:tab w:val="clear" w:pos="4536"/>
              <w:tab w:val="clear" w:pos="9072"/>
            </w:tabs>
            <w:snapToGrid w:val="0"/>
            <w:spacing w:before="200" w:after="40"/>
            <w:rPr>
              <w:spacing w:val="-2"/>
              <w:lang w:val="it-IT"/>
            </w:rPr>
          </w:pPr>
          <w:r w:rsidRPr="00BF5073">
            <w:rPr>
              <w:spacing w:val="-2"/>
              <w:lang w:val="it-IT"/>
            </w:rPr>
            <w:t>PROVINCIA AUTONOMA DI BOLZANO - ALTO ADIGE</w:t>
          </w:r>
        </w:p>
      </w:tc>
    </w:tr>
    <w:tr w:rsidR="00BF5073" w:rsidRPr="00A86147" w14:paraId="52EF78B8" w14:textId="77777777" w:rsidTr="004E684D">
      <w:trPr>
        <w:cantSplit/>
        <w:trHeight w:hRule="exact" w:val="1242"/>
      </w:trPr>
      <w:tc>
        <w:tcPr>
          <w:tcW w:w="4990" w:type="dxa"/>
          <w:tcBorders>
            <w:top w:val="single" w:sz="2" w:space="0" w:color="000000"/>
          </w:tcBorders>
        </w:tcPr>
        <w:p w14:paraId="686752E5" w14:textId="77777777" w:rsidR="00BF5073" w:rsidRPr="00BF5073" w:rsidRDefault="00BF5073" w:rsidP="005A5AC2">
          <w:pPr>
            <w:spacing w:before="70" w:line="200" w:lineRule="exact"/>
            <w:jc w:val="right"/>
            <w:rPr>
              <w:b/>
              <w:sz w:val="18"/>
              <w:lang w:val="de-DE"/>
            </w:rPr>
          </w:pPr>
          <w:r w:rsidRPr="00BF5073">
            <w:rPr>
              <w:b/>
              <w:sz w:val="18"/>
              <w:lang w:val="de-DE"/>
            </w:rPr>
            <w:t>AOV - Agentur für die Verfahren und die Aufsicht im Bereich öffentliche Bau-, Dienstleistungs- und Lieferaufträge</w:t>
          </w:r>
        </w:p>
        <w:p w14:paraId="5EE3FCBF" w14:textId="77777777" w:rsidR="00BF5073" w:rsidRPr="00BF5073" w:rsidRDefault="00BF5073" w:rsidP="005A5AC2">
          <w:pPr>
            <w:spacing w:before="70" w:line="200" w:lineRule="exact"/>
            <w:jc w:val="right"/>
            <w:rPr>
              <w:sz w:val="18"/>
              <w:lang w:val="de-DE"/>
            </w:rPr>
          </w:pPr>
          <w:r w:rsidRPr="00BF5073">
            <w:rPr>
              <w:sz w:val="18"/>
              <w:lang w:val="de-DE"/>
            </w:rPr>
            <w:t>EVS DL - Einheitliche Vergabestelle Dienstleistungen und Lieferungen</w:t>
          </w:r>
        </w:p>
        <w:p w14:paraId="6B641841" w14:textId="77777777" w:rsidR="00BF5073" w:rsidRPr="00BF5073" w:rsidRDefault="00BF5073">
          <w:pPr>
            <w:spacing w:before="60" w:line="200" w:lineRule="exact"/>
            <w:jc w:val="right"/>
            <w:rPr>
              <w:b/>
              <w:bCs/>
              <w:sz w:val="18"/>
              <w:szCs w:val="18"/>
              <w:lang w:val="de-DE"/>
            </w:rPr>
          </w:pPr>
        </w:p>
      </w:tc>
      <w:tc>
        <w:tcPr>
          <w:tcW w:w="1361" w:type="dxa"/>
          <w:vMerge/>
        </w:tcPr>
        <w:p w14:paraId="7A0372E4" w14:textId="77777777" w:rsidR="00BF5073" w:rsidRPr="00BF5073" w:rsidRDefault="00BF5073">
          <w:pPr>
            <w:rPr>
              <w:lang w:val="de-DE"/>
            </w:rPr>
          </w:pPr>
        </w:p>
      </w:tc>
      <w:tc>
        <w:tcPr>
          <w:tcW w:w="4990" w:type="dxa"/>
          <w:tcBorders>
            <w:top w:val="single" w:sz="2" w:space="0" w:color="000000"/>
          </w:tcBorders>
        </w:tcPr>
        <w:p w14:paraId="715B89A3" w14:textId="77777777" w:rsidR="00BF5073" w:rsidRPr="00BF5073" w:rsidRDefault="00BF5073" w:rsidP="005A5AC2">
          <w:pPr>
            <w:spacing w:before="70" w:line="200" w:lineRule="exact"/>
            <w:rPr>
              <w:b/>
              <w:sz w:val="18"/>
              <w:lang w:val="it-IT"/>
            </w:rPr>
          </w:pPr>
          <w:r w:rsidRPr="00BF5073">
            <w:rPr>
              <w:b/>
              <w:sz w:val="18"/>
              <w:lang w:val="it-IT"/>
            </w:rPr>
            <w:t>ACP - Agenzia per i procedimenti e la vigilanza in materia di contratti pubblici di lavori, servizi e forniture</w:t>
          </w:r>
        </w:p>
        <w:p w14:paraId="5FBC394F" w14:textId="77777777" w:rsidR="00BF5073" w:rsidRPr="00BF5073" w:rsidRDefault="00BF5073">
          <w:pPr>
            <w:spacing w:before="70" w:line="200" w:lineRule="exact"/>
            <w:rPr>
              <w:sz w:val="18"/>
              <w:szCs w:val="18"/>
              <w:lang w:val="it-IT"/>
            </w:rPr>
          </w:pPr>
          <w:r w:rsidRPr="00BF5073">
            <w:rPr>
              <w:sz w:val="18"/>
              <w:lang w:val="it-IT"/>
            </w:rPr>
            <w:br/>
            <w:t>SUA SF - Stazione Unica Appaltante Servizi e Forniture</w:t>
          </w:r>
        </w:p>
      </w:tc>
    </w:tr>
  </w:tbl>
  <w:p w14:paraId="47F70FB2" w14:textId="77777777" w:rsidR="00BF5073" w:rsidRPr="00C814E9" w:rsidRDefault="00BF5073">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13B1334"/>
    <w:multiLevelType w:val="hybridMultilevel"/>
    <w:tmpl w:val="11FAF872"/>
    <w:lvl w:ilvl="0" w:tplc="04070011">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2751DDE"/>
    <w:multiLevelType w:val="hybridMultilevel"/>
    <w:tmpl w:val="FDDEBE36"/>
    <w:lvl w:ilvl="0" w:tplc="0E5C450C">
      <w:start w:val="1"/>
      <w:numFmt w:val="upp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590074"/>
    <w:multiLevelType w:val="hybridMultilevel"/>
    <w:tmpl w:val="11FAF872"/>
    <w:lvl w:ilvl="0" w:tplc="04070011">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0F024FF"/>
    <w:multiLevelType w:val="hybridMultilevel"/>
    <w:tmpl w:val="11FAF872"/>
    <w:lvl w:ilvl="0" w:tplc="04070011">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CB07EA9"/>
    <w:multiLevelType w:val="hybridMultilevel"/>
    <w:tmpl w:val="11FAF872"/>
    <w:lvl w:ilvl="0" w:tplc="04070011">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AB5FF9"/>
    <w:multiLevelType w:val="hybridMultilevel"/>
    <w:tmpl w:val="11FAF872"/>
    <w:lvl w:ilvl="0" w:tplc="04070011">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6"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7"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8"/>
  </w:num>
  <w:num w:numId="4">
    <w:abstractNumId w:val="14"/>
  </w:num>
  <w:num w:numId="5">
    <w:abstractNumId w:val="16"/>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5"/>
  </w:num>
  <w:num w:numId="10">
    <w:abstractNumId w:val="7"/>
  </w:num>
  <w:num w:numId="11">
    <w:abstractNumId w:val="9"/>
  </w:num>
  <w:num w:numId="12">
    <w:abstractNumId w:val="6"/>
  </w:num>
  <w:num w:numId="13">
    <w:abstractNumId w:val="11"/>
  </w:num>
  <w:num w:numId="14">
    <w:abstractNumId w:val="13"/>
  </w:num>
  <w:num w:numId="1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274"/>
    <w:rsid w:val="000032A8"/>
    <w:rsid w:val="00010E67"/>
    <w:rsid w:val="0001188A"/>
    <w:rsid w:val="00015028"/>
    <w:rsid w:val="000166B8"/>
    <w:rsid w:val="0001683F"/>
    <w:rsid w:val="00022247"/>
    <w:rsid w:val="00024245"/>
    <w:rsid w:val="00035125"/>
    <w:rsid w:val="000356D5"/>
    <w:rsid w:val="00043F89"/>
    <w:rsid w:val="000444D8"/>
    <w:rsid w:val="000444F4"/>
    <w:rsid w:val="00045046"/>
    <w:rsid w:val="00045134"/>
    <w:rsid w:val="0004553A"/>
    <w:rsid w:val="0004594E"/>
    <w:rsid w:val="00050966"/>
    <w:rsid w:val="00052CCC"/>
    <w:rsid w:val="00053F7D"/>
    <w:rsid w:val="0005783C"/>
    <w:rsid w:val="00057DAB"/>
    <w:rsid w:val="00060CFB"/>
    <w:rsid w:val="0006579E"/>
    <w:rsid w:val="0006628F"/>
    <w:rsid w:val="00075492"/>
    <w:rsid w:val="000869F3"/>
    <w:rsid w:val="0008792C"/>
    <w:rsid w:val="00092646"/>
    <w:rsid w:val="00096740"/>
    <w:rsid w:val="000A04DF"/>
    <w:rsid w:val="000A4AC4"/>
    <w:rsid w:val="000A5DDE"/>
    <w:rsid w:val="000A6FBB"/>
    <w:rsid w:val="000A7A5D"/>
    <w:rsid w:val="000B3716"/>
    <w:rsid w:val="000B5ACC"/>
    <w:rsid w:val="000C091A"/>
    <w:rsid w:val="000C15D0"/>
    <w:rsid w:val="000C33A4"/>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309"/>
    <w:rsid w:val="001158FA"/>
    <w:rsid w:val="00121377"/>
    <w:rsid w:val="00121CF9"/>
    <w:rsid w:val="00122170"/>
    <w:rsid w:val="001249E1"/>
    <w:rsid w:val="0012653E"/>
    <w:rsid w:val="00131B8E"/>
    <w:rsid w:val="00133FC2"/>
    <w:rsid w:val="0013683F"/>
    <w:rsid w:val="0013717D"/>
    <w:rsid w:val="0014257A"/>
    <w:rsid w:val="001444F4"/>
    <w:rsid w:val="0014587B"/>
    <w:rsid w:val="00147611"/>
    <w:rsid w:val="00153EEB"/>
    <w:rsid w:val="00156D9B"/>
    <w:rsid w:val="00157BF2"/>
    <w:rsid w:val="00160D64"/>
    <w:rsid w:val="00161C77"/>
    <w:rsid w:val="001638CA"/>
    <w:rsid w:val="00164BA7"/>
    <w:rsid w:val="00172747"/>
    <w:rsid w:val="001729F5"/>
    <w:rsid w:val="0018347D"/>
    <w:rsid w:val="00183813"/>
    <w:rsid w:val="00183E8D"/>
    <w:rsid w:val="001847D8"/>
    <w:rsid w:val="00187C62"/>
    <w:rsid w:val="001941B2"/>
    <w:rsid w:val="00194B83"/>
    <w:rsid w:val="001A00F4"/>
    <w:rsid w:val="001A17CD"/>
    <w:rsid w:val="001A2B90"/>
    <w:rsid w:val="001B0ACE"/>
    <w:rsid w:val="001B19A5"/>
    <w:rsid w:val="001B465F"/>
    <w:rsid w:val="001B52B3"/>
    <w:rsid w:val="001B6EEC"/>
    <w:rsid w:val="001C0FE3"/>
    <w:rsid w:val="001C2E2B"/>
    <w:rsid w:val="001C729C"/>
    <w:rsid w:val="001C77C8"/>
    <w:rsid w:val="001D20DF"/>
    <w:rsid w:val="001D2B08"/>
    <w:rsid w:val="001D4F0A"/>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36FE"/>
    <w:rsid w:val="00214546"/>
    <w:rsid w:val="002158F5"/>
    <w:rsid w:val="00215EAF"/>
    <w:rsid w:val="00221F9B"/>
    <w:rsid w:val="0022313B"/>
    <w:rsid w:val="00224CE8"/>
    <w:rsid w:val="0023088E"/>
    <w:rsid w:val="00234328"/>
    <w:rsid w:val="002352A0"/>
    <w:rsid w:val="00235F9D"/>
    <w:rsid w:val="002360DE"/>
    <w:rsid w:val="002402FD"/>
    <w:rsid w:val="002459EC"/>
    <w:rsid w:val="00247819"/>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1118"/>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205"/>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38AB"/>
    <w:rsid w:val="003F4E4B"/>
    <w:rsid w:val="003F7716"/>
    <w:rsid w:val="0040697B"/>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3319"/>
    <w:rsid w:val="004756C4"/>
    <w:rsid w:val="00476785"/>
    <w:rsid w:val="00481798"/>
    <w:rsid w:val="00483C29"/>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0923"/>
    <w:rsid w:val="004E562E"/>
    <w:rsid w:val="004E6548"/>
    <w:rsid w:val="004E684D"/>
    <w:rsid w:val="004F3CE7"/>
    <w:rsid w:val="004F4644"/>
    <w:rsid w:val="004F65E0"/>
    <w:rsid w:val="00501135"/>
    <w:rsid w:val="00503305"/>
    <w:rsid w:val="005057B9"/>
    <w:rsid w:val="00506CDE"/>
    <w:rsid w:val="005071ED"/>
    <w:rsid w:val="0051033D"/>
    <w:rsid w:val="00514590"/>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29B9"/>
    <w:rsid w:val="00573762"/>
    <w:rsid w:val="005747C2"/>
    <w:rsid w:val="005817D5"/>
    <w:rsid w:val="00584F17"/>
    <w:rsid w:val="00587E42"/>
    <w:rsid w:val="00591574"/>
    <w:rsid w:val="00594F7D"/>
    <w:rsid w:val="00597FCE"/>
    <w:rsid w:val="005A0548"/>
    <w:rsid w:val="005A5AC2"/>
    <w:rsid w:val="005B000B"/>
    <w:rsid w:val="005B0D12"/>
    <w:rsid w:val="005B44FC"/>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3833"/>
    <w:rsid w:val="0061420A"/>
    <w:rsid w:val="00615D69"/>
    <w:rsid w:val="00616F04"/>
    <w:rsid w:val="006208C6"/>
    <w:rsid w:val="0062572A"/>
    <w:rsid w:val="006258FB"/>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3A24"/>
    <w:rsid w:val="007D52F4"/>
    <w:rsid w:val="007D7550"/>
    <w:rsid w:val="007E2958"/>
    <w:rsid w:val="007E45E5"/>
    <w:rsid w:val="007F01B6"/>
    <w:rsid w:val="007F1673"/>
    <w:rsid w:val="007F1676"/>
    <w:rsid w:val="007F16F5"/>
    <w:rsid w:val="007F18DD"/>
    <w:rsid w:val="007F4A7C"/>
    <w:rsid w:val="007F5A21"/>
    <w:rsid w:val="008003CB"/>
    <w:rsid w:val="0080114C"/>
    <w:rsid w:val="00801AB1"/>
    <w:rsid w:val="00806FEC"/>
    <w:rsid w:val="008071CB"/>
    <w:rsid w:val="00814317"/>
    <w:rsid w:val="0081503C"/>
    <w:rsid w:val="00823D06"/>
    <w:rsid w:val="00826C1E"/>
    <w:rsid w:val="00831B7E"/>
    <w:rsid w:val="008328D1"/>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6810"/>
    <w:rsid w:val="008A7091"/>
    <w:rsid w:val="008B2732"/>
    <w:rsid w:val="008B2A1D"/>
    <w:rsid w:val="008B2FB1"/>
    <w:rsid w:val="008B3416"/>
    <w:rsid w:val="008B3479"/>
    <w:rsid w:val="008B6C78"/>
    <w:rsid w:val="008B6F34"/>
    <w:rsid w:val="008C0A18"/>
    <w:rsid w:val="008C1DD4"/>
    <w:rsid w:val="008C30F4"/>
    <w:rsid w:val="008D0287"/>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8F1"/>
    <w:rsid w:val="00921AA8"/>
    <w:rsid w:val="00921D83"/>
    <w:rsid w:val="00924FA2"/>
    <w:rsid w:val="009263A9"/>
    <w:rsid w:val="00927C99"/>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DF9"/>
    <w:rsid w:val="009A17F5"/>
    <w:rsid w:val="009A2B24"/>
    <w:rsid w:val="009A4D76"/>
    <w:rsid w:val="009A5490"/>
    <w:rsid w:val="009A5C50"/>
    <w:rsid w:val="009A66D2"/>
    <w:rsid w:val="009B34A4"/>
    <w:rsid w:val="009B3588"/>
    <w:rsid w:val="009B3DE5"/>
    <w:rsid w:val="009B4D11"/>
    <w:rsid w:val="009C5317"/>
    <w:rsid w:val="009C7377"/>
    <w:rsid w:val="009D03C9"/>
    <w:rsid w:val="009D0DFD"/>
    <w:rsid w:val="009D7F7E"/>
    <w:rsid w:val="009E1CAA"/>
    <w:rsid w:val="009E69F1"/>
    <w:rsid w:val="009F0BC8"/>
    <w:rsid w:val="009F6DC3"/>
    <w:rsid w:val="009F7BBE"/>
    <w:rsid w:val="00A12522"/>
    <w:rsid w:val="00A20E7B"/>
    <w:rsid w:val="00A24ED4"/>
    <w:rsid w:val="00A27013"/>
    <w:rsid w:val="00A316C5"/>
    <w:rsid w:val="00A33FAC"/>
    <w:rsid w:val="00A440AF"/>
    <w:rsid w:val="00A44688"/>
    <w:rsid w:val="00A46BC0"/>
    <w:rsid w:val="00A5110A"/>
    <w:rsid w:val="00A51AC1"/>
    <w:rsid w:val="00A51D2B"/>
    <w:rsid w:val="00A53FA5"/>
    <w:rsid w:val="00A57100"/>
    <w:rsid w:val="00A57FB3"/>
    <w:rsid w:val="00A60279"/>
    <w:rsid w:val="00A62D0E"/>
    <w:rsid w:val="00A62FAE"/>
    <w:rsid w:val="00A70237"/>
    <w:rsid w:val="00A7382F"/>
    <w:rsid w:val="00A75B8E"/>
    <w:rsid w:val="00A768E4"/>
    <w:rsid w:val="00A83C08"/>
    <w:rsid w:val="00A84EA9"/>
    <w:rsid w:val="00A85754"/>
    <w:rsid w:val="00A86147"/>
    <w:rsid w:val="00A919A5"/>
    <w:rsid w:val="00A92377"/>
    <w:rsid w:val="00A93DE0"/>
    <w:rsid w:val="00A94C3A"/>
    <w:rsid w:val="00A94F56"/>
    <w:rsid w:val="00A96A11"/>
    <w:rsid w:val="00A97711"/>
    <w:rsid w:val="00AA0F30"/>
    <w:rsid w:val="00AA2BFF"/>
    <w:rsid w:val="00AA324E"/>
    <w:rsid w:val="00AA40E7"/>
    <w:rsid w:val="00AB1B8E"/>
    <w:rsid w:val="00AB5ACB"/>
    <w:rsid w:val="00AB6E65"/>
    <w:rsid w:val="00AC0853"/>
    <w:rsid w:val="00AC0FF5"/>
    <w:rsid w:val="00AC1FEB"/>
    <w:rsid w:val="00AC207A"/>
    <w:rsid w:val="00AC4433"/>
    <w:rsid w:val="00AC534A"/>
    <w:rsid w:val="00AC5E3D"/>
    <w:rsid w:val="00AC636B"/>
    <w:rsid w:val="00AC75DF"/>
    <w:rsid w:val="00AD6129"/>
    <w:rsid w:val="00AE62CE"/>
    <w:rsid w:val="00AF105A"/>
    <w:rsid w:val="00AF128D"/>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84"/>
    <w:rsid w:val="00B57AB5"/>
    <w:rsid w:val="00B6281E"/>
    <w:rsid w:val="00B6311E"/>
    <w:rsid w:val="00B65047"/>
    <w:rsid w:val="00B65A7C"/>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21B6"/>
    <w:rsid w:val="00B93F01"/>
    <w:rsid w:val="00B94E2B"/>
    <w:rsid w:val="00B96C48"/>
    <w:rsid w:val="00BA5F71"/>
    <w:rsid w:val="00BA6C37"/>
    <w:rsid w:val="00BA761B"/>
    <w:rsid w:val="00BB1801"/>
    <w:rsid w:val="00BB2B21"/>
    <w:rsid w:val="00BB5B0A"/>
    <w:rsid w:val="00BB6312"/>
    <w:rsid w:val="00BC0B4B"/>
    <w:rsid w:val="00BC16AC"/>
    <w:rsid w:val="00BC2DF1"/>
    <w:rsid w:val="00BC4DB7"/>
    <w:rsid w:val="00BC782C"/>
    <w:rsid w:val="00BC7C8B"/>
    <w:rsid w:val="00BD0B5D"/>
    <w:rsid w:val="00BD6735"/>
    <w:rsid w:val="00BD70C4"/>
    <w:rsid w:val="00BD7F6D"/>
    <w:rsid w:val="00BE0396"/>
    <w:rsid w:val="00BE0FE1"/>
    <w:rsid w:val="00BE2C22"/>
    <w:rsid w:val="00BE2C47"/>
    <w:rsid w:val="00BE4332"/>
    <w:rsid w:val="00BE4DFF"/>
    <w:rsid w:val="00BE58E9"/>
    <w:rsid w:val="00BF5073"/>
    <w:rsid w:val="00BF60A0"/>
    <w:rsid w:val="00C02874"/>
    <w:rsid w:val="00C03AEF"/>
    <w:rsid w:val="00C05624"/>
    <w:rsid w:val="00C06BCA"/>
    <w:rsid w:val="00C1512A"/>
    <w:rsid w:val="00C15AAC"/>
    <w:rsid w:val="00C16D48"/>
    <w:rsid w:val="00C1767E"/>
    <w:rsid w:val="00C23185"/>
    <w:rsid w:val="00C25D03"/>
    <w:rsid w:val="00C3005A"/>
    <w:rsid w:val="00C301C6"/>
    <w:rsid w:val="00C3168B"/>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77C5E"/>
    <w:rsid w:val="00C814E9"/>
    <w:rsid w:val="00C84DC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D1961"/>
    <w:rsid w:val="00CE4758"/>
    <w:rsid w:val="00CE4C36"/>
    <w:rsid w:val="00CE79CE"/>
    <w:rsid w:val="00CF06E4"/>
    <w:rsid w:val="00CF0881"/>
    <w:rsid w:val="00CF1943"/>
    <w:rsid w:val="00CF781A"/>
    <w:rsid w:val="00D05AF0"/>
    <w:rsid w:val="00D076AE"/>
    <w:rsid w:val="00D11653"/>
    <w:rsid w:val="00D209E6"/>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026D"/>
    <w:rsid w:val="00D52A83"/>
    <w:rsid w:val="00D537DE"/>
    <w:rsid w:val="00D55A0D"/>
    <w:rsid w:val="00D60967"/>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1F43"/>
    <w:rsid w:val="00DC2B27"/>
    <w:rsid w:val="00DC2B3F"/>
    <w:rsid w:val="00DC71F1"/>
    <w:rsid w:val="00DD0512"/>
    <w:rsid w:val="00DD12E6"/>
    <w:rsid w:val="00DD3778"/>
    <w:rsid w:val="00DD3D82"/>
    <w:rsid w:val="00DD6B0E"/>
    <w:rsid w:val="00DE357D"/>
    <w:rsid w:val="00DE55C9"/>
    <w:rsid w:val="00DF0C4B"/>
    <w:rsid w:val="00DF10A9"/>
    <w:rsid w:val="00DF1884"/>
    <w:rsid w:val="00E008D4"/>
    <w:rsid w:val="00E01D4E"/>
    <w:rsid w:val="00E04B6D"/>
    <w:rsid w:val="00E0579F"/>
    <w:rsid w:val="00E14F34"/>
    <w:rsid w:val="00E168A3"/>
    <w:rsid w:val="00E17F24"/>
    <w:rsid w:val="00E2086A"/>
    <w:rsid w:val="00E23311"/>
    <w:rsid w:val="00E237E5"/>
    <w:rsid w:val="00E24C8F"/>
    <w:rsid w:val="00E26B10"/>
    <w:rsid w:val="00E30C1C"/>
    <w:rsid w:val="00E337F0"/>
    <w:rsid w:val="00E338E8"/>
    <w:rsid w:val="00E371B4"/>
    <w:rsid w:val="00E3727D"/>
    <w:rsid w:val="00E4049C"/>
    <w:rsid w:val="00E417CA"/>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C3FF1"/>
    <w:rsid w:val="00ED0A5C"/>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2B09"/>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5217"/>
    <w:rsid w:val="00FC0CBC"/>
    <w:rsid w:val="00FC4151"/>
    <w:rsid w:val="00FC677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EAFBB0E"/>
  <w15:docId w15:val="{81F940EC-FD76-4B3A-AE7B-25292848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BF507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Arial" w:hAnsi="Arial" w:cs="Arial"/>
      <w:b/>
      <w:bCs/>
      <w:lang w:val="en-US" w:eastAsia="ar-SA"/>
    </w:rPr>
  </w:style>
  <w:style w:type="character" w:customStyle="1" w:styleId="Titolo2Carattere">
    <w:name w:val="Titolo 2 Carattere"/>
    <w:link w:val="Titolo2"/>
    <w:rsid w:val="00131B8E"/>
    <w:rPr>
      <w:rFonts w:ascii="Arial" w:hAnsi="Arial" w:cs="Arial"/>
      <w:sz w:val="24"/>
      <w:szCs w:val="24"/>
      <w:lang w:val="en-US" w:eastAsia="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 w:type="paragraph" w:styleId="Titolo">
    <w:name w:val="Title"/>
    <w:basedOn w:val="Normale"/>
    <w:link w:val="TitoloCarattere"/>
    <w:qFormat/>
    <w:rsid w:val="00115309"/>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character" w:customStyle="1" w:styleId="TitoloCarattere">
    <w:name w:val="Titolo Carattere"/>
    <w:basedOn w:val="Carpredefinitoparagrafo"/>
    <w:link w:val="Titolo"/>
    <w:rsid w:val="00115309"/>
    <w:rPr>
      <w:b/>
      <w:bCs/>
      <w:sz w:val="24"/>
      <w:szCs w:val="24"/>
    </w:rPr>
  </w:style>
  <w:style w:type="paragraph" w:styleId="Mappadocumento">
    <w:name w:val="Document Map"/>
    <w:basedOn w:val="Normale"/>
    <w:link w:val="MappadocumentoCarattere"/>
    <w:rsid w:val="00115309"/>
    <w:pPr>
      <w:shd w:val="clear" w:color="auto" w:fill="000080"/>
    </w:pPr>
    <w:rPr>
      <w:rFonts w:ascii="Tahoma" w:hAnsi="Tahoma" w:cs="Tahoma"/>
    </w:rPr>
  </w:style>
  <w:style w:type="character" w:customStyle="1" w:styleId="MappadocumentoCarattere">
    <w:name w:val="Mappa documento Carattere"/>
    <w:basedOn w:val="Carpredefinitoparagrafo"/>
    <w:link w:val="Mappadocumento"/>
    <w:rsid w:val="00115309"/>
    <w:rPr>
      <w:rFonts w:ascii="Tahoma" w:hAnsi="Tahoma" w:cs="Tahoma"/>
      <w:shd w:val="clear" w:color="auto" w:fill="000080"/>
      <w:lang w:val="en-US" w:eastAsia="ar-SA"/>
    </w:rPr>
  </w:style>
  <w:style w:type="character" w:customStyle="1" w:styleId="CarattereCarattere3">
    <w:name w:val="Carattere Carattere3"/>
    <w:semiHidden/>
    <w:locked/>
    <w:rsid w:val="00115309"/>
    <w:rPr>
      <w:rFonts w:ascii="Arial" w:hAnsi="Arial" w:cs="Arial"/>
      <w:lang w:val="en-US" w:eastAsia="ar-SA" w:bidi="ar-SA"/>
    </w:rPr>
  </w:style>
  <w:style w:type="paragraph" w:styleId="Nessunaspaziatura">
    <w:name w:val="No Spacing"/>
    <w:uiPriority w:val="1"/>
    <w:qFormat/>
    <w:rsid w:val="00115309"/>
    <w:pPr>
      <w:suppressAutoHyphens/>
    </w:pPr>
    <w:rPr>
      <w:rFonts w:ascii="Arial" w:hAnsi="Arial" w:cs="Arial"/>
      <w:lang w:val="en-US" w:eastAsia="ar-SA"/>
    </w:rPr>
  </w:style>
  <w:style w:type="paragraph" w:styleId="Rientrocorpodeltesto2">
    <w:name w:val="Body Text Indent 2"/>
    <w:basedOn w:val="Normale"/>
    <w:link w:val="Rientrocorpodeltesto2Carattere"/>
    <w:rsid w:val="00115309"/>
    <w:pPr>
      <w:spacing w:after="120" w:line="480" w:lineRule="auto"/>
      <w:ind w:left="283"/>
    </w:pPr>
  </w:style>
  <w:style w:type="character" w:customStyle="1" w:styleId="Rientrocorpodeltesto2Carattere">
    <w:name w:val="Rientro corpo del testo 2 Carattere"/>
    <w:basedOn w:val="Carpredefinitoparagrafo"/>
    <w:link w:val="Rientrocorpodeltesto2"/>
    <w:rsid w:val="0011530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ov.provinz.bz.it/transparente-verwaltung/zusaetzliche-informationen.as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settings" Target="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AD012-EAA7-4320-AD7D-B2B90601A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B7D4A8E7.dotm</Template>
  <TotalTime>0</TotalTime>
  <Pages>17</Pages>
  <Words>4730</Words>
  <Characters>42536</Characters>
  <Application>Microsoft Office Word</Application>
  <DocSecurity>0</DocSecurity>
  <Lines>354</Lines>
  <Paragraphs>94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47172</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Filippi, Valeria</cp:lastModifiedBy>
  <cp:revision>5</cp:revision>
  <cp:lastPrinted>2019-12-13T09:51:00Z</cp:lastPrinted>
  <dcterms:created xsi:type="dcterms:W3CDTF">2020-07-06T14:58:00Z</dcterms:created>
  <dcterms:modified xsi:type="dcterms:W3CDTF">2020-07-27T14:59:00Z</dcterms:modified>
</cp:coreProperties>
</file>